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87C94" w:rsidRPr="00AC0F8B" w:rsidRDefault="00C45593" w:rsidP="003E1423">
      <w:pPr>
        <w:suppressAutoHyphens/>
        <w:spacing w:before="120" w:after="120" w:line="240" w:lineRule="auto"/>
        <w:jc w:val="center"/>
        <w:outlineLvl w:val="5"/>
        <w:rPr>
          <w:rFonts w:ascii="Arial" w:hAnsi="Arial" w:cs="Arial"/>
          <w:sz w:val="24"/>
          <w:szCs w:val="24"/>
        </w:rPr>
      </w:pPr>
      <w:r w:rsidRPr="00AC0F8B">
        <w:rPr>
          <w:rFonts w:ascii="Arial" w:hAnsi="Arial" w:cs="Arial"/>
          <w:b/>
          <w:sz w:val="24"/>
          <w:szCs w:val="24"/>
        </w:rPr>
        <w:t xml:space="preserve">S </w:t>
      </w:r>
      <w:r w:rsidR="005F25D4" w:rsidRPr="00AC0F8B">
        <w:rPr>
          <w:rFonts w:ascii="Arial" w:hAnsi="Arial" w:cs="Arial"/>
          <w:b/>
          <w:sz w:val="24"/>
          <w:szCs w:val="24"/>
        </w:rPr>
        <w:t>M L O U V A</w:t>
      </w:r>
      <w:r w:rsidR="00187C94" w:rsidRPr="00AC0F8B">
        <w:rPr>
          <w:rFonts w:ascii="Arial" w:hAnsi="Arial" w:cs="Arial"/>
          <w:b/>
          <w:sz w:val="24"/>
          <w:szCs w:val="24"/>
        </w:rPr>
        <w:t xml:space="preserve">  O   D Í L O</w:t>
      </w:r>
    </w:p>
    <w:p w:rsidR="00A14790" w:rsidRPr="00A14790" w:rsidRDefault="00187C94" w:rsidP="00A14790">
      <w:pPr>
        <w:spacing w:after="0" w:line="240" w:lineRule="auto"/>
        <w:rPr>
          <w:rFonts w:ascii="Arial" w:eastAsia="Times New Roman" w:hAnsi="Arial" w:cs="Arial"/>
          <w:sz w:val="20"/>
          <w:szCs w:val="20"/>
          <w:lang w:eastAsia="cs-CZ"/>
        </w:rPr>
      </w:pPr>
      <w:r w:rsidRPr="004D17A8">
        <w:rPr>
          <w:rFonts w:ascii="Arial" w:hAnsi="Arial" w:cs="Arial"/>
          <w:sz w:val="20"/>
          <w:szCs w:val="20"/>
        </w:rPr>
        <w:t>Číslo smlouvy objednatele:</w:t>
      </w:r>
      <w:r w:rsidR="00A14790">
        <w:rPr>
          <w:rFonts w:ascii="Arial" w:hAnsi="Arial" w:cs="Arial"/>
          <w:sz w:val="20"/>
          <w:szCs w:val="20"/>
        </w:rPr>
        <w:t xml:space="preserve"> </w:t>
      </w:r>
      <w:r w:rsidR="00E60574" w:rsidRPr="008F59D8">
        <w:rPr>
          <w:rFonts w:ascii="Arial" w:eastAsia="Times New Roman" w:hAnsi="Arial" w:cs="Arial"/>
          <w:sz w:val="20"/>
          <w:szCs w:val="20"/>
          <w:lang w:eastAsia="cs-CZ"/>
        </w:rPr>
        <w:t>ZMR-SL-0</w:t>
      </w:r>
      <w:r w:rsidR="008F59D8">
        <w:rPr>
          <w:rFonts w:ascii="Arial" w:eastAsia="Times New Roman" w:hAnsi="Arial" w:cs="Arial"/>
          <w:sz w:val="20"/>
          <w:szCs w:val="20"/>
          <w:lang w:eastAsia="cs-CZ"/>
        </w:rPr>
        <w:t>4</w:t>
      </w:r>
      <w:bookmarkStart w:id="0" w:name="_GoBack"/>
      <w:bookmarkEnd w:id="0"/>
      <w:r w:rsidR="00E60574" w:rsidRPr="008F59D8">
        <w:rPr>
          <w:rFonts w:ascii="Arial" w:eastAsia="Times New Roman" w:hAnsi="Arial" w:cs="Arial"/>
          <w:sz w:val="20"/>
          <w:szCs w:val="20"/>
          <w:lang w:eastAsia="cs-CZ"/>
        </w:rPr>
        <w:t>-2023</w:t>
      </w:r>
      <w:r w:rsidR="00B9656C" w:rsidRPr="008F59D8">
        <w:rPr>
          <w:rFonts w:ascii="Arial" w:eastAsia="Times New Roman" w:hAnsi="Arial" w:cs="Arial"/>
          <w:sz w:val="20"/>
          <w:szCs w:val="20"/>
          <w:lang w:eastAsia="cs-CZ"/>
        </w:rPr>
        <w:t>-2</w:t>
      </w:r>
    </w:p>
    <w:p w:rsidR="00187C94" w:rsidRPr="004D17A8" w:rsidRDefault="00187C94" w:rsidP="00C724CF">
      <w:pPr>
        <w:suppressAutoHyphens/>
        <w:spacing w:after="0" w:line="240" w:lineRule="auto"/>
        <w:rPr>
          <w:rFonts w:ascii="Arial" w:hAnsi="Arial" w:cs="Arial"/>
          <w:sz w:val="20"/>
          <w:szCs w:val="20"/>
        </w:rPr>
      </w:pPr>
      <w:r w:rsidRPr="004D17A8">
        <w:rPr>
          <w:rFonts w:ascii="Arial" w:hAnsi="Arial" w:cs="Arial"/>
          <w:sz w:val="20"/>
          <w:szCs w:val="20"/>
        </w:rPr>
        <w:t>Číslo smlouvy zhotovitele:</w:t>
      </w:r>
    </w:p>
    <w:p w:rsidR="00187C94" w:rsidRPr="004D17A8" w:rsidRDefault="00187C94"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4D17A8">
        <w:rPr>
          <w:rFonts w:ascii="Arial" w:hAnsi="Arial" w:cs="Arial"/>
          <w:b/>
          <w:sz w:val="20"/>
          <w:szCs w:val="20"/>
        </w:rPr>
        <w:t>Článek 1</w:t>
      </w:r>
    </w:p>
    <w:p w:rsidR="00187C94" w:rsidRPr="004D17A8" w:rsidRDefault="00187C94"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4D17A8">
        <w:rPr>
          <w:rFonts w:ascii="Arial" w:hAnsi="Arial" w:cs="Arial"/>
          <w:b/>
          <w:sz w:val="20"/>
          <w:szCs w:val="20"/>
        </w:rPr>
        <w:t>Smluvní strany</w:t>
      </w:r>
    </w:p>
    <w:p w:rsidR="00C45593" w:rsidRPr="004D17A8" w:rsidRDefault="00C45593" w:rsidP="00C45593">
      <w:pPr>
        <w:suppressAutoHyphens/>
        <w:spacing w:before="120" w:after="120" w:line="240" w:lineRule="auto"/>
        <w:rPr>
          <w:rFonts w:ascii="Arial" w:eastAsia="Times New Roman" w:hAnsi="Arial" w:cs="Arial"/>
          <w:b/>
          <w:sz w:val="20"/>
          <w:szCs w:val="20"/>
          <w:lang w:eastAsia="cs-CZ"/>
        </w:rPr>
      </w:pPr>
      <w:r w:rsidRPr="004D17A8">
        <w:rPr>
          <w:rFonts w:ascii="Arial" w:eastAsia="Times New Roman" w:hAnsi="Arial" w:cs="Arial"/>
          <w:b/>
          <w:sz w:val="20"/>
          <w:szCs w:val="20"/>
          <w:lang w:eastAsia="cs-CZ"/>
        </w:rPr>
        <w:t>Objednatel:</w:t>
      </w:r>
      <w:r w:rsidRPr="004D17A8">
        <w:rPr>
          <w:rFonts w:ascii="Arial" w:eastAsia="Times New Roman" w:hAnsi="Arial" w:cs="Arial"/>
          <w:b/>
          <w:sz w:val="20"/>
          <w:szCs w:val="20"/>
          <w:lang w:eastAsia="cs-CZ"/>
        </w:rPr>
        <w:tab/>
      </w:r>
      <w:r w:rsidRPr="004D17A8">
        <w:rPr>
          <w:rFonts w:ascii="Arial" w:eastAsia="Times New Roman" w:hAnsi="Arial" w:cs="Arial"/>
          <w:b/>
          <w:sz w:val="20"/>
          <w:szCs w:val="20"/>
          <w:lang w:eastAsia="cs-CZ"/>
        </w:rPr>
        <w:tab/>
      </w:r>
      <w:r w:rsidRPr="004D17A8">
        <w:rPr>
          <w:rFonts w:ascii="Arial" w:eastAsia="Times New Roman" w:hAnsi="Arial" w:cs="Arial"/>
          <w:b/>
          <w:snapToGrid w:val="0"/>
          <w:color w:val="000000"/>
          <w:sz w:val="20"/>
          <w:szCs w:val="20"/>
          <w:lang w:eastAsia="cs-CZ"/>
        </w:rPr>
        <w:t>Krajská správa a údržba silnic Vysočiny, příspěvková organizace</w:t>
      </w:r>
    </w:p>
    <w:p w:rsidR="00C45593" w:rsidRPr="004D17A8" w:rsidRDefault="00C45593" w:rsidP="00C45593">
      <w:pPr>
        <w:suppressAutoHyphens/>
        <w:spacing w:before="120" w:after="120" w:line="240" w:lineRule="auto"/>
        <w:rPr>
          <w:rFonts w:ascii="Arial" w:eastAsia="Times New Roman" w:hAnsi="Arial" w:cs="Arial"/>
          <w:sz w:val="20"/>
          <w:szCs w:val="20"/>
          <w:lang w:eastAsia="cs-CZ"/>
        </w:rPr>
      </w:pPr>
      <w:r w:rsidRPr="004D17A8">
        <w:rPr>
          <w:rFonts w:ascii="Arial" w:eastAsia="Times New Roman" w:hAnsi="Arial" w:cs="Arial"/>
          <w:sz w:val="20"/>
          <w:szCs w:val="20"/>
          <w:lang w:eastAsia="cs-CZ"/>
        </w:rPr>
        <w:t xml:space="preserve">se sídlem: </w:t>
      </w:r>
      <w:r w:rsidRPr="004D17A8">
        <w:rPr>
          <w:rFonts w:ascii="Arial" w:eastAsia="Times New Roman" w:hAnsi="Arial" w:cs="Arial"/>
          <w:sz w:val="20"/>
          <w:szCs w:val="20"/>
          <w:lang w:eastAsia="cs-CZ"/>
        </w:rPr>
        <w:tab/>
      </w:r>
      <w:r w:rsidRPr="004D17A8">
        <w:rPr>
          <w:rFonts w:ascii="Arial" w:eastAsia="Times New Roman" w:hAnsi="Arial" w:cs="Arial"/>
          <w:sz w:val="20"/>
          <w:szCs w:val="20"/>
          <w:lang w:eastAsia="cs-CZ"/>
        </w:rPr>
        <w:tab/>
        <w:t>Kosovská 1122/16, 586 01 Jihlava</w:t>
      </w:r>
    </w:p>
    <w:p w:rsidR="00C45593" w:rsidRPr="004D17A8" w:rsidRDefault="00C45593" w:rsidP="00C45593">
      <w:pPr>
        <w:suppressAutoHyphens/>
        <w:spacing w:before="120" w:after="120" w:line="240" w:lineRule="auto"/>
        <w:rPr>
          <w:rFonts w:ascii="Arial" w:eastAsia="Times New Roman" w:hAnsi="Arial" w:cs="Arial"/>
          <w:sz w:val="20"/>
          <w:szCs w:val="20"/>
          <w:lang w:eastAsia="cs-CZ"/>
        </w:rPr>
      </w:pPr>
      <w:r w:rsidRPr="004D17A8">
        <w:rPr>
          <w:rFonts w:ascii="Arial" w:eastAsia="Times New Roman" w:hAnsi="Arial" w:cs="Arial"/>
          <w:b/>
          <w:bCs/>
          <w:sz w:val="20"/>
          <w:szCs w:val="20"/>
          <w:lang w:eastAsia="cs-CZ"/>
        </w:rPr>
        <w:t xml:space="preserve">zastoupený: </w:t>
      </w:r>
      <w:r w:rsidRPr="004D17A8">
        <w:rPr>
          <w:rFonts w:ascii="Arial" w:eastAsia="Times New Roman" w:hAnsi="Arial" w:cs="Arial"/>
          <w:b/>
          <w:bCs/>
          <w:sz w:val="20"/>
          <w:szCs w:val="20"/>
          <w:lang w:eastAsia="cs-CZ"/>
        </w:rPr>
        <w:tab/>
      </w:r>
      <w:r w:rsidRPr="004D17A8">
        <w:rPr>
          <w:rFonts w:ascii="Arial" w:eastAsia="Times New Roman" w:hAnsi="Arial" w:cs="Arial"/>
          <w:b/>
          <w:bCs/>
          <w:sz w:val="20"/>
          <w:szCs w:val="20"/>
          <w:lang w:eastAsia="cs-CZ"/>
        </w:rPr>
        <w:tab/>
        <w:t>Ing. Radovanem Necidem, ředitelem organizace</w:t>
      </w:r>
    </w:p>
    <w:p w:rsidR="00C45593" w:rsidRPr="004D17A8" w:rsidRDefault="00C45593" w:rsidP="00C45593">
      <w:pPr>
        <w:suppressAutoHyphens/>
        <w:spacing w:before="120" w:after="120" w:line="240" w:lineRule="auto"/>
        <w:rPr>
          <w:rFonts w:ascii="Arial" w:eastAsia="Times New Roman" w:hAnsi="Arial" w:cs="Arial"/>
          <w:bCs/>
          <w:sz w:val="20"/>
          <w:szCs w:val="20"/>
          <w:lang w:eastAsia="cs-CZ"/>
        </w:rPr>
      </w:pPr>
      <w:r w:rsidRPr="004D17A8">
        <w:rPr>
          <w:rFonts w:ascii="Arial" w:eastAsia="Times New Roman" w:hAnsi="Arial" w:cs="Arial"/>
          <w:bCs/>
          <w:sz w:val="20"/>
          <w:szCs w:val="20"/>
          <w:lang w:eastAsia="cs-CZ"/>
        </w:rPr>
        <w:t>Osoba pověřená jednat jménem objednatele ve věcech</w:t>
      </w:r>
    </w:p>
    <w:p w:rsidR="00C45593" w:rsidRPr="004D17A8" w:rsidRDefault="00C45593" w:rsidP="00C45593">
      <w:pPr>
        <w:suppressAutoHyphens/>
        <w:spacing w:before="120" w:after="120" w:line="240" w:lineRule="auto"/>
        <w:rPr>
          <w:rFonts w:ascii="Arial" w:eastAsia="Times New Roman" w:hAnsi="Arial" w:cs="Arial"/>
          <w:sz w:val="20"/>
          <w:szCs w:val="20"/>
          <w:lang w:eastAsia="cs-CZ"/>
        </w:rPr>
      </w:pPr>
      <w:r w:rsidRPr="004D17A8">
        <w:rPr>
          <w:rFonts w:ascii="Arial" w:eastAsia="Times New Roman" w:hAnsi="Arial" w:cs="Arial"/>
          <w:bCs/>
          <w:sz w:val="20"/>
          <w:szCs w:val="20"/>
          <w:lang w:eastAsia="cs-CZ"/>
        </w:rPr>
        <w:t>smluvních:</w:t>
      </w:r>
      <w:r w:rsidRPr="004D17A8">
        <w:rPr>
          <w:rFonts w:ascii="Arial" w:eastAsia="Times New Roman" w:hAnsi="Arial" w:cs="Arial"/>
          <w:bCs/>
          <w:sz w:val="20"/>
          <w:szCs w:val="20"/>
          <w:lang w:eastAsia="cs-CZ"/>
        </w:rPr>
        <w:tab/>
      </w:r>
      <w:r w:rsidRPr="004D17A8">
        <w:rPr>
          <w:rFonts w:ascii="Arial" w:eastAsia="Times New Roman" w:hAnsi="Arial" w:cs="Arial"/>
          <w:bCs/>
          <w:sz w:val="20"/>
          <w:szCs w:val="20"/>
          <w:lang w:eastAsia="cs-CZ"/>
        </w:rPr>
        <w:tab/>
        <w:t>Ing. Radovan Necid, ředitel organizace</w:t>
      </w:r>
      <w:r w:rsidRPr="004D17A8">
        <w:rPr>
          <w:rFonts w:ascii="Arial" w:eastAsia="Times New Roman" w:hAnsi="Arial" w:cs="Arial"/>
          <w:sz w:val="20"/>
          <w:szCs w:val="20"/>
          <w:lang w:eastAsia="cs-CZ"/>
        </w:rPr>
        <w:t xml:space="preserve"> </w:t>
      </w:r>
    </w:p>
    <w:p w:rsidR="00C45593" w:rsidRPr="004D17A8" w:rsidRDefault="00C45593" w:rsidP="00C45593">
      <w:pPr>
        <w:suppressAutoHyphens/>
        <w:spacing w:before="120" w:after="120" w:line="240" w:lineRule="auto"/>
        <w:jc w:val="both"/>
        <w:outlineLvl w:val="1"/>
        <w:rPr>
          <w:rFonts w:ascii="Arial" w:eastAsia="Times New Roman" w:hAnsi="Arial" w:cs="Arial"/>
          <w:sz w:val="20"/>
          <w:szCs w:val="20"/>
          <w:lang w:eastAsia="cs-CZ"/>
        </w:rPr>
      </w:pPr>
      <w:r w:rsidRPr="004D17A8">
        <w:rPr>
          <w:rFonts w:ascii="Arial" w:eastAsia="Times New Roman" w:hAnsi="Arial" w:cs="Arial"/>
          <w:sz w:val="20"/>
          <w:szCs w:val="20"/>
          <w:lang w:eastAsia="cs-CZ"/>
        </w:rPr>
        <w:t>IČO:</w:t>
      </w:r>
      <w:r w:rsidRPr="004D17A8">
        <w:rPr>
          <w:rFonts w:ascii="Arial" w:eastAsia="Times New Roman" w:hAnsi="Arial" w:cs="Arial"/>
          <w:sz w:val="20"/>
          <w:szCs w:val="20"/>
          <w:lang w:eastAsia="cs-CZ"/>
        </w:rPr>
        <w:tab/>
      </w:r>
      <w:r w:rsidRPr="004D17A8">
        <w:rPr>
          <w:rFonts w:ascii="Arial" w:eastAsia="Times New Roman" w:hAnsi="Arial" w:cs="Arial"/>
          <w:sz w:val="20"/>
          <w:szCs w:val="20"/>
          <w:lang w:eastAsia="cs-CZ"/>
        </w:rPr>
        <w:tab/>
      </w:r>
      <w:r w:rsidRPr="004D17A8">
        <w:rPr>
          <w:rFonts w:ascii="Arial" w:eastAsia="Times New Roman" w:hAnsi="Arial" w:cs="Arial"/>
          <w:sz w:val="20"/>
          <w:szCs w:val="20"/>
          <w:lang w:eastAsia="cs-CZ"/>
        </w:rPr>
        <w:tab/>
        <w:t>00090450</w:t>
      </w:r>
    </w:p>
    <w:p w:rsidR="00C45593" w:rsidRPr="004D17A8" w:rsidRDefault="00C45593" w:rsidP="00C45593">
      <w:pPr>
        <w:suppressAutoHyphens/>
        <w:spacing w:before="120" w:after="120" w:line="240" w:lineRule="auto"/>
        <w:jc w:val="both"/>
        <w:outlineLvl w:val="1"/>
        <w:rPr>
          <w:rFonts w:ascii="Arial" w:eastAsia="Times New Roman" w:hAnsi="Arial" w:cs="Arial"/>
          <w:sz w:val="20"/>
          <w:szCs w:val="20"/>
          <w:lang w:eastAsia="cs-CZ"/>
        </w:rPr>
      </w:pPr>
      <w:r w:rsidRPr="004D17A8">
        <w:rPr>
          <w:rFonts w:ascii="Arial" w:eastAsia="Times New Roman" w:hAnsi="Arial" w:cs="Arial"/>
          <w:sz w:val="20"/>
          <w:szCs w:val="20"/>
          <w:lang w:eastAsia="cs-CZ"/>
        </w:rPr>
        <w:t>DIČ:</w:t>
      </w:r>
      <w:r w:rsidRPr="004D17A8">
        <w:rPr>
          <w:rFonts w:ascii="Arial" w:eastAsia="Times New Roman" w:hAnsi="Arial" w:cs="Arial"/>
          <w:sz w:val="20"/>
          <w:szCs w:val="20"/>
          <w:lang w:eastAsia="cs-CZ"/>
        </w:rPr>
        <w:tab/>
      </w:r>
      <w:r w:rsidRPr="004D17A8">
        <w:rPr>
          <w:rFonts w:ascii="Arial" w:eastAsia="Times New Roman" w:hAnsi="Arial" w:cs="Arial"/>
          <w:sz w:val="20"/>
          <w:szCs w:val="20"/>
          <w:lang w:eastAsia="cs-CZ"/>
        </w:rPr>
        <w:tab/>
      </w:r>
      <w:r w:rsidRPr="004D17A8">
        <w:rPr>
          <w:rFonts w:ascii="Arial" w:eastAsia="Times New Roman" w:hAnsi="Arial" w:cs="Arial"/>
          <w:sz w:val="20"/>
          <w:szCs w:val="20"/>
          <w:lang w:eastAsia="cs-CZ"/>
        </w:rPr>
        <w:tab/>
        <w:t>CZ00090450</w:t>
      </w:r>
    </w:p>
    <w:p w:rsidR="00C45593" w:rsidRPr="004D17A8" w:rsidRDefault="00C45593" w:rsidP="00C45593">
      <w:pPr>
        <w:suppressAutoHyphens/>
        <w:spacing w:before="120" w:after="120" w:line="240" w:lineRule="auto"/>
        <w:rPr>
          <w:rFonts w:ascii="Arial" w:eastAsia="Arial Unicode MS" w:hAnsi="Arial" w:cs="Arial"/>
          <w:sz w:val="20"/>
          <w:szCs w:val="20"/>
          <w:lang w:eastAsia="cs-CZ"/>
        </w:rPr>
      </w:pPr>
      <w:r w:rsidRPr="004D17A8">
        <w:rPr>
          <w:rFonts w:ascii="Arial" w:eastAsia="Arial Unicode MS" w:hAnsi="Arial" w:cs="Arial"/>
          <w:sz w:val="20"/>
          <w:szCs w:val="20"/>
          <w:lang w:eastAsia="cs-CZ"/>
        </w:rPr>
        <w:t>Zřizovatel:</w:t>
      </w:r>
      <w:r w:rsidRPr="004D17A8">
        <w:rPr>
          <w:rFonts w:ascii="Arial" w:eastAsia="Arial Unicode MS" w:hAnsi="Arial" w:cs="Arial"/>
          <w:sz w:val="20"/>
          <w:szCs w:val="20"/>
          <w:lang w:eastAsia="cs-CZ"/>
        </w:rPr>
        <w:tab/>
      </w:r>
      <w:r w:rsidRPr="004D17A8">
        <w:rPr>
          <w:rFonts w:ascii="Arial" w:eastAsia="Arial Unicode MS" w:hAnsi="Arial" w:cs="Arial"/>
          <w:sz w:val="20"/>
          <w:szCs w:val="20"/>
          <w:lang w:eastAsia="cs-CZ"/>
        </w:rPr>
        <w:tab/>
        <w:t>Kraj Vysočina</w:t>
      </w:r>
    </w:p>
    <w:p w:rsidR="00C45593" w:rsidRPr="004D17A8" w:rsidRDefault="00C45593" w:rsidP="00C45593">
      <w:pPr>
        <w:suppressAutoHyphens/>
        <w:spacing w:before="120" w:after="120" w:line="240" w:lineRule="auto"/>
        <w:rPr>
          <w:rFonts w:ascii="Arial" w:eastAsia="Times New Roman" w:hAnsi="Arial" w:cs="Arial"/>
          <w:sz w:val="20"/>
          <w:szCs w:val="20"/>
          <w:lang w:eastAsia="cs-CZ"/>
        </w:rPr>
      </w:pPr>
      <w:r w:rsidRPr="004D17A8">
        <w:rPr>
          <w:rFonts w:ascii="Arial" w:eastAsia="Times New Roman" w:hAnsi="Arial" w:cs="Arial"/>
          <w:sz w:val="20"/>
          <w:szCs w:val="20"/>
          <w:lang w:eastAsia="cs-CZ"/>
        </w:rPr>
        <w:t>(dále jen „Objednatel“)</w:t>
      </w:r>
    </w:p>
    <w:p w:rsidR="00C45593" w:rsidRPr="004D17A8" w:rsidRDefault="00C45593" w:rsidP="00C45593">
      <w:pPr>
        <w:suppressAutoHyphens/>
        <w:spacing w:before="120" w:after="120" w:line="240" w:lineRule="auto"/>
        <w:rPr>
          <w:rFonts w:ascii="Arial" w:eastAsia="Times New Roman" w:hAnsi="Arial" w:cs="Arial"/>
          <w:b/>
          <w:sz w:val="20"/>
          <w:szCs w:val="20"/>
          <w:lang w:eastAsia="cs-CZ"/>
        </w:rPr>
      </w:pPr>
      <w:r w:rsidRPr="004D17A8">
        <w:rPr>
          <w:rFonts w:ascii="Arial" w:eastAsia="Times New Roman" w:hAnsi="Arial" w:cs="Arial"/>
          <w:b/>
          <w:sz w:val="20"/>
          <w:szCs w:val="20"/>
          <w:lang w:eastAsia="cs-CZ"/>
        </w:rPr>
        <w:t>a</w:t>
      </w:r>
    </w:p>
    <w:p w:rsidR="00C45593" w:rsidRPr="004D17A8" w:rsidRDefault="00C45593" w:rsidP="00C45593">
      <w:pPr>
        <w:suppressAutoHyphens/>
        <w:spacing w:before="120" w:after="120" w:line="240" w:lineRule="auto"/>
        <w:rPr>
          <w:rFonts w:ascii="Arial" w:eastAsia="Times New Roman" w:hAnsi="Arial" w:cs="Arial"/>
          <w:b/>
          <w:sz w:val="20"/>
          <w:szCs w:val="20"/>
          <w:lang w:eastAsia="cs-CZ"/>
        </w:rPr>
      </w:pPr>
      <w:r w:rsidRPr="004D17A8">
        <w:rPr>
          <w:rFonts w:ascii="Arial" w:eastAsia="Times New Roman" w:hAnsi="Arial" w:cs="Arial"/>
          <w:b/>
          <w:sz w:val="20"/>
          <w:szCs w:val="20"/>
          <w:lang w:eastAsia="cs-CZ"/>
        </w:rPr>
        <w:t>Zhotovitel:</w:t>
      </w:r>
      <w:r w:rsidRPr="004D17A8">
        <w:rPr>
          <w:rFonts w:ascii="Arial" w:eastAsia="Times New Roman" w:hAnsi="Arial" w:cs="Arial"/>
          <w:b/>
          <w:sz w:val="20"/>
          <w:szCs w:val="20"/>
          <w:lang w:eastAsia="cs-CZ"/>
        </w:rPr>
        <w:tab/>
      </w:r>
      <w:r w:rsidRPr="004D17A8">
        <w:rPr>
          <w:rFonts w:ascii="Arial" w:eastAsia="Times New Roman" w:hAnsi="Arial" w:cs="Arial"/>
          <w:b/>
          <w:sz w:val="20"/>
          <w:szCs w:val="20"/>
          <w:lang w:eastAsia="cs-CZ"/>
        </w:rPr>
        <w:tab/>
      </w:r>
      <w:r w:rsidRPr="004D17A8">
        <w:rPr>
          <w:rFonts w:ascii="Arial" w:eastAsia="Times New Roman" w:hAnsi="Arial" w:cs="Arial"/>
          <w:b/>
          <w:sz w:val="20"/>
          <w:szCs w:val="20"/>
          <w:highlight w:val="lightGray"/>
          <w:lang w:eastAsia="cs-CZ"/>
        </w:rPr>
        <w:t>..........................................................…………</w:t>
      </w:r>
    </w:p>
    <w:p w:rsidR="00C45593" w:rsidRPr="004D17A8" w:rsidRDefault="00C45593" w:rsidP="00C45593">
      <w:pPr>
        <w:suppressAutoHyphens/>
        <w:spacing w:before="120" w:after="120" w:line="240" w:lineRule="auto"/>
        <w:rPr>
          <w:rFonts w:ascii="Arial" w:eastAsia="Times New Roman" w:hAnsi="Arial" w:cs="Arial"/>
          <w:b/>
          <w:sz w:val="20"/>
          <w:szCs w:val="20"/>
          <w:lang w:eastAsia="cs-CZ"/>
        </w:rPr>
      </w:pPr>
      <w:r w:rsidRPr="004D17A8">
        <w:rPr>
          <w:rFonts w:ascii="Arial" w:eastAsia="Times New Roman" w:hAnsi="Arial" w:cs="Arial"/>
          <w:sz w:val="20"/>
          <w:szCs w:val="20"/>
          <w:lang w:eastAsia="cs-CZ"/>
        </w:rPr>
        <w:t>se sídlem:</w:t>
      </w:r>
      <w:r w:rsidRPr="004D17A8">
        <w:rPr>
          <w:rFonts w:ascii="Arial" w:eastAsia="Times New Roman" w:hAnsi="Arial" w:cs="Arial"/>
          <w:sz w:val="20"/>
          <w:szCs w:val="20"/>
          <w:lang w:eastAsia="cs-CZ"/>
        </w:rPr>
        <w:tab/>
      </w:r>
      <w:r w:rsidRPr="004D17A8">
        <w:rPr>
          <w:rFonts w:ascii="Arial" w:eastAsia="Times New Roman" w:hAnsi="Arial" w:cs="Arial"/>
          <w:sz w:val="20"/>
          <w:szCs w:val="20"/>
          <w:lang w:eastAsia="cs-CZ"/>
        </w:rPr>
        <w:tab/>
      </w:r>
      <w:r w:rsidRPr="004D17A8">
        <w:rPr>
          <w:rFonts w:ascii="Arial" w:eastAsia="Times New Roman" w:hAnsi="Arial" w:cs="Arial"/>
          <w:b/>
          <w:sz w:val="20"/>
          <w:szCs w:val="20"/>
          <w:highlight w:val="lightGray"/>
          <w:lang w:eastAsia="cs-CZ"/>
        </w:rPr>
        <w:t>..........................................................…………</w:t>
      </w:r>
    </w:p>
    <w:p w:rsidR="00C45593" w:rsidRPr="004D17A8" w:rsidRDefault="00C45593" w:rsidP="00C45593">
      <w:pPr>
        <w:suppressAutoHyphens/>
        <w:spacing w:before="120" w:after="120" w:line="240" w:lineRule="auto"/>
        <w:rPr>
          <w:rFonts w:ascii="Arial" w:eastAsia="Times New Roman" w:hAnsi="Arial" w:cs="Arial"/>
          <w:b/>
          <w:sz w:val="20"/>
          <w:szCs w:val="20"/>
          <w:lang w:eastAsia="cs-CZ"/>
        </w:rPr>
      </w:pPr>
      <w:r w:rsidRPr="004D17A8">
        <w:rPr>
          <w:rFonts w:ascii="Arial" w:eastAsia="Times New Roman" w:hAnsi="Arial" w:cs="Arial"/>
          <w:b/>
          <w:sz w:val="20"/>
          <w:szCs w:val="20"/>
          <w:lang w:eastAsia="cs-CZ"/>
        </w:rPr>
        <w:t>zastoupený:</w:t>
      </w:r>
      <w:r w:rsidRPr="004D17A8">
        <w:rPr>
          <w:rFonts w:ascii="Arial" w:eastAsia="Times New Roman" w:hAnsi="Arial" w:cs="Arial"/>
          <w:b/>
          <w:sz w:val="20"/>
          <w:szCs w:val="20"/>
          <w:lang w:eastAsia="cs-CZ"/>
        </w:rPr>
        <w:tab/>
      </w:r>
      <w:r w:rsidRPr="004D17A8">
        <w:rPr>
          <w:rFonts w:ascii="Arial" w:eastAsia="Times New Roman" w:hAnsi="Arial" w:cs="Arial"/>
          <w:b/>
          <w:sz w:val="20"/>
          <w:szCs w:val="20"/>
          <w:lang w:eastAsia="cs-CZ"/>
        </w:rPr>
        <w:tab/>
      </w:r>
      <w:r w:rsidRPr="004D17A8">
        <w:rPr>
          <w:rFonts w:ascii="Arial" w:eastAsia="Times New Roman" w:hAnsi="Arial" w:cs="Arial"/>
          <w:b/>
          <w:sz w:val="20"/>
          <w:szCs w:val="20"/>
          <w:highlight w:val="lightGray"/>
          <w:lang w:eastAsia="cs-CZ"/>
        </w:rPr>
        <w:t>..........................................................…………</w:t>
      </w:r>
      <w:r w:rsidRPr="004D17A8">
        <w:rPr>
          <w:rFonts w:ascii="Arial" w:eastAsia="Times New Roman" w:hAnsi="Arial" w:cs="Arial"/>
          <w:b/>
          <w:sz w:val="20"/>
          <w:szCs w:val="20"/>
          <w:lang w:eastAsia="cs-CZ"/>
        </w:rPr>
        <w:tab/>
      </w:r>
    </w:p>
    <w:p w:rsidR="00C45593" w:rsidRPr="004D17A8" w:rsidRDefault="00C45593" w:rsidP="00C45593">
      <w:pPr>
        <w:suppressAutoHyphens/>
        <w:spacing w:before="120" w:after="120" w:line="240" w:lineRule="auto"/>
        <w:rPr>
          <w:rFonts w:ascii="Arial" w:eastAsia="Times New Roman" w:hAnsi="Arial" w:cs="Arial"/>
          <w:b/>
          <w:sz w:val="20"/>
          <w:szCs w:val="20"/>
          <w:lang w:eastAsia="cs-CZ"/>
        </w:rPr>
      </w:pPr>
      <w:r w:rsidRPr="004D17A8">
        <w:rPr>
          <w:rFonts w:ascii="Arial" w:eastAsia="Times New Roman" w:hAnsi="Arial" w:cs="Arial"/>
          <w:sz w:val="20"/>
          <w:szCs w:val="20"/>
          <w:lang w:eastAsia="cs-CZ"/>
        </w:rPr>
        <w:t xml:space="preserve">zapsán v obchodním rejstříku   </w:t>
      </w:r>
      <w:r w:rsidRPr="004D17A8">
        <w:rPr>
          <w:rFonts w:ascii="Arial" w:eastAsia="Times New Roman" w:hAnsi="Arial" w:cs="Arial"/>
          <w:b/>
          <w:sz w:val="20"/>
          <w:szCs w:val="20"/>
          <w:highlight w:val="lightGray"/>
          <w:lang w:eastAsia="cs-CZ"/>
        </w:rPr>
        <w:t>............................................................</w:t>
      </w:r>
    </w:p>
    <w:p w:rsidR="00C45593" w:rsidRPr="004D17A8" w:rsidRDefault="00C45593" w:rsidP="00C45593">
      <w:pPr>
        <w:tabs>
          <w:tab w:val="left" w:pos="5730"/>
        </w:tabs>
        <w:suppressAutoHyphens/>
        <w:spacing w:before="120" w:after="120" w:line="240" w:lineRule="auto"/>
        <w:rPr>
          <w:rFonts w:ascii="Arial" w:eastAsia="Times New Roman" w:hAnsi="Arial" w:cs="Arial"/>
          <w:sz w:val="20"/>
          <w:szCs w:val="20"/>
          <w:lang w:eastAsia="cs-CZ"/>
        </w:rPr>
      </w:pPr>
      <w:r w:rsidRPr="004D17A8">
        <w:rPr>
          <w:rFonts w:ascii="Arial" w:eastAsia="Times New Roman" w:hAnsi="Arial" w:cs="Arial"/>
          <w:sz w:val="20"/>
          <w:szCs w:val="20"/>
          <w:lang w:eastAsia="cs-CZ"/>
        </w:rPr>
        <w:t xml:space="preserve">Osoba pověřená jednat jménem zhotovitele ve věcech </w:t>
      </w:r>
      <w:r w:rsidRPr="004D17A8">
        <w:rPr>
          <w:rFonts w:ascii="Arial" w:eastAsia="Times New Roman" w:hAnsi="Arial" w:cs="Arial"/>
          <w:sz w:val="20"/>
          <w:szCs w:val="20"/>
          <w:lang w:eastAsia="cs-CZ"/>
        </w:rPr>
        <w:tab/>
      </w:r>
    </w:p>
    <w:p w:rsidR="00C45593" w:rsidRPr="004D17A8" w:rsidRDefault="00C45593" w:rsidP="00C45593">
      <w:pPr>
        <w:suppressAutoHyphens/>
        <w:spacing w:before="120" w:after="120" w:line="240" w:lineRule="auto"/>
        <w:rPr>
          <w:rFonts w:ascii="Arial" w:eastAsia="Times New Roman" w:hAnsi="Arial" w:cs="Arial"/>
          <w:b/>
          <w:sz w:val="20"/>
          <w:szCs w:val="20"/>
          <w:lang w:eastAsia="cs-CZ"/>
        </w:rPr>
      </w:pPr>
      <w:r w:rsidRPr="004D17A8">
        <w:rPr>
          <w:rFonts w:ascii="Arial" w:eastAsia="Times New Roman" w:hAnsi="Arial" w:cs="Arial"/>
          <w:sz w:val="20"/>
          <w:szCs w:val="20"/>
          <w:lang w:eastAsia="cs-CZ"/>
        </w:rPr>
        <w:t>smluvních:</w:t>
      </w:r>
      <w:r w:rsidRPr="004D17A8">
        <w:rPr>
          <w:rFonts w:ascii="Arial" w:eastAsia="Times New Roman" w:hAnsi="Arial" w:cs="Arial"/>
          <w:sz w:val="20"/>
          <w:szCs w:val="20"/>
          <w:lang w:eastAsia="cs-CZ"/>
        </w:rPr>
        <w:tab/>
      </w:r>
      <w:r w:rsidRPr="004D17A8">
        <w:rPr>
          <w:rFonts w:ascii="Arial" w:eastAsia="Times New Roman" w:hAnsi="Arial" w:cs="Arial"/>
          <w:sz w:val="20"/>
          <w:szCs w:val="20"/>
          <w:lang w:eastAsia="cs-CZ"/>
        </w:rPr>
        <w:tab/>
      </w:r>
      <w:r w:rsidRPr="004D17A8">
        <w:rPr>
          <w:rFonts w:ascii="Arial" w:eastAsia="Times New Roman" w:hAnsi="Arial" w:cs="Arial"/>
          <w:b/>
          <w:sz w:val="20"/>
          <w:szCs w:val="20"/>
          <w:highlight w:val="lightGray"/>
          <w:lang w:eastAsia="cs-CZ"/>
        </w:rPr>
        <w:t>..........................................................…………</w:t>
      </w:r>
    </w:p>
    <w:p w:rsidR="00C45593" w:rsidRPr="004D17A8" w:rsidRDefault="00C45593" w:rsidP="00C45593">
      <w:pPr>
        <w:suppressAutoHyphens/>
        <w:spacing w:before="120" w:after="120" w:line="240" w:lineRule="auto"/>
        <w:rPr>
          <w:rFonts w:ascii="Arial" w:eastAsia="Times New Roman" w:hAnsi="Arial" w:cs="Arial"/>
          <w:b/>
          <w:sz w:val="20"/>
          <w:szCs w:val="20"/>
          <w:lang w:eastAsia="cs-CZ"/>
        </w:rPr>
      </w:pPr>
      <w:r w:rsidRPr="004D17A8">
        <w:rPr>
          <w:rFonts w:ascii="Arial" w:eastAsia="Times New Roman" w:hAnsi="Arial" w:cs="Arial"/>
          <w:sz w:val="20"/>
          <w:szCs w:val="20"/>
          <w:lang w:eastAsia="cs-CZ"/>
        </w:rPr>
        <w:t>IČO:</w:t>
      </w:r>
      <w:r w:rsidRPr="004D17A8">
        <w:rPr>
          <w:rFonts w:ascii="Arial" w:eastAsia="Times New Roman" w:hAnsi="Arial" w:cs="Arial"/>
          <w:sz w:val="20"/>
          <w:szCs w:val="20"/>
          <w:lang w:eastAsia="cs-CZ"/>
        </w:rPr>
        <w:tab/>
      </w:r>
      <w:r w:rsidRPr="004D17A8">
        <w:rPr>
          <w:rFonts w:ascii="Arial" w:eastAsia="Times New Roman" w:hAnsi="Arial" w:cs="Arial"/>
          <w:sz w:val="20"/>
          <w:szCs w:val="20"/>
          <w:lang w:eastAsia="cs-CZ"/>
        </w:rPr>
        <w:tab/>
      </w:r>
      <w:r w:rsidRPr="004D17A8">
        <w:rPr>
          <w:rFonts w:ascii="Arial" w:eastAsia="Times New Roman" w:hAnsi="Arial" w:cs="Arial"/>
          <w:sz w:val="20"/>
          <w:szCs w:val="20"/>
          <w:lang w:eastAsia="cs-CZ"/>
        </w:rPr>
        <w:tab/>
      </w:r>
      <w:r w:rsidRPr="004D17A8">
        <w:rPr>
          <w:rFonts w:ascii="Arial" w:eastAsia="Times New Roman" w:hAnsi="Arial" w:cs="Arial"/>
          <w:b/>
          <w:sz w:val="20"/>
          <w:szCs w:val="20"/>
          <w:highlight w:val="lightGray"/>
          <w:lang w:eastAsia="cs-CZ"/>
        </w:rPr>
        <w:t>..........................................................…………</w:t>
      </w:r>
    </w:p>
    <w:p w:rsidR="00C45593" w:rsidRPr="004D17A8" w:rsidRDefault="00C45593" w:rsidP="00C45593">
      <w:pPr>
        <w:suppressAutoHyphens/>
        <w:spacing w:before="120" w:after="120" w:line="240" w:lineRule="auto"/>
        <w:rPr>
          <w:rFonts w:ascii="Arial" w:eastAsia="Times New Roman" w:hAnsi="Arial" w:cs="Arial"/>
          <w:b/>
          <w:sz w:val="20"/>
          <w:szCs w:val="20"/>
          <w:lang w:eastAsia="cs-CZ"/>
        </w:rPr>
      </w:pPr>
      <w:r w:rsidRPr="004D17A8">
        <w:rPr>
          <w:rFonts w:ascii="Arial" w:eastAsia="Times New Roman" w:hAnsi="Arial" w:cs="Arial"/>
          <w:sz w:val="20"/>
          <w:szCs w:val="20"/>
          <w:lang w:eastAsia="cs-CZ"/>
        </w:rPr>
        <w:t>DIČ:</w:t>
      </w:r>
      <w:r w:rsidRPr="004D17A8">
        <w:rPr>
          <w:rFonts w:ascii="Arial" w:eastAsia="Times New Roman" w:hAnsi="Arial" w:cs="Arial"/>
          <w:sz w:val="20"/>
          <w:szCs w:val="20"/>
          <w:lang w:eastAsia="cs-CZ"/>
        </w:rPr>
        <w:tab/>
      </w:r>
      <w:r w:rsidRPr="004D17A8">
        <w:rPr>
          <w:rFonts w:ascii="Arial" w:eastAsia="Times New Roman" w:hAnsi="Arial" w:cs="Arial"/>
          <w:sz w:val="20"/>
          <w:szCs w:val="20"/>
          <w:lang w:eastAsia="cs-CZ"/>
        </w:rPr>
        <w:tab/>
      </w:r>
      <w:r w:rsidRPr="004D17A8">
        <w:rPr>
          <w:rFonts w:ascii="Arial" w:eastAsia="Times New Roman" w:hAnsi="Arial" w:cs="Arial"/>
          <w:sz w:val="20"/>
          <w:szCs w:val="20"/>
          <w:lang w:eastAsia="cs-CZ"/>
        </w:rPr>
        <w:tab/>
      </w:r>
      <w:r w:rsidRPr="004D17A8">
        <w:rPr>
          <w:rFonts w:ascii="Arial" w:eastAsia="Times New Roman" w:hAnsi="Arial" w:cs="Arial"/>
          <w:b/>
          <w:sz w:val="20"/>
          <w:szCs w:val="20"/>
          <w:highlight w:val="lightGray"/>
          <w:lang w:eastAsia="cs-CZ"/>
        </w:rPr>
        <w:t>..........................................................…………</w:t>
      </w:r>
    </w:p>
    <w:p w:rsidR="00C45593" w:rsidRPr="004D17A8" w:rsidRDefault="00C45593" w:rsidP="00C45593">
      <w:pPr>
        <w:widowControl w:val="0"/>
        <w:tabs>
          <w:tab w:val="left" w:pos="2268"/>
        </w:tabs>
        <w:suppressAutoHyphens/>
        <w:spacing w:after="0" w:line="240" w:lineRule="auto"/>
        <w:jc w:val="both"/>
        <w:rPr>
          <w:rFonts w:ascii="Arial" w:eastAsia="Times New Roman" w:hAnsi="Arial" w:cs="Arial"/>
          <w:sz w:val="20"/>
          <w:szCs w:val="20"/>
          <w:lang w:eastAsia="ar-SA"/>
        </w:rPr>
      </w:pPr>
      <w:r w:rsidRPr="004D17A8">
        <w:rPr>
          <w:rFonts w:ascii="Arial" w:eastAsia="Times New Roman" w:hAnsi="Arial" w:cs="Arial"/>
          <w:sz w:val="20"/>
          <w:szCs w:val="20"/>
          <w:lang w:eastAsia="ar-SA"/>
        </w:rPr>
        <w:t xml:space="preserve">(dále jen jako „Zhotovitel“) </w:t>
      </w:r>
    </w:p>
    <w:p w:rsidR="00C45593" w:rsidRPr="004D17A8" w:rsidRDefault="00C45593" w:rsidP="00C45593">
      <w:pPr>
        <w:widowControl w:val="0"/>
        <w:suppressAutoHyphens/>
        <w:spacing w:after="0" w:line="240" w:lineRule="auto"/>
        <w:jc w:val="both"/>
        <w:outlineLvl w:val="0"/>
        <w:rPr>
          <w:rFonts w:ascii="Arial" w:eastAsia="Times New Roman" w:hAnsi="Arial" w:cs="Arial"/>
          <w:sz w:val="20"/>
          <w:szCs w:val="20"/>
          <w:lang w:eastAsia="cs-CZ"/>
        </w:rPr>
      </w:pPr>
      <w:r w:rsidRPr="004D17A8">
        <w:rPr>
          <w:rFonts w:ascii="Arial" w:eastAsia="Times New Roman" w:hAnsi="Arial" w:cs="Arial"/>
          <w:sz w:val="20"/>
          <w:szCs w:val="20"/>
          <w:lang w:eastAsia="cs-CZ"/>
        </w:rPr>
        <w:t>(společně také jako „</w:t>
      </w:r>
      <w:r w:rsidRPr="004D17A8">
        <w:rPr>
          <w:rFonts w:ascii="Arial" w:eastAsia="Times New Roman" w:hAnsi="Arial" w:cs="Arial"/>
          <w:b/>
          <w:sz w:val="20"/>
          <w:szCs w:val="20"/>
          <w:lang w:eastAsia="cs-CZ"/>
        </w:rPr>
        <w:t>Smluvní strany</w:t>
      </w:r>
      <w:r w:rsidRPr="004D17A8">
        <w:rPr>
          <w:rFonts w:ascii="Arial" w:eastAsia="Times New Roman" w:hAnsi="Arial" w:cs="Arial"/>
          <w:sz w:val="20"/>
          <w:szCs w:val="20"/>
          <w:lang w:eastAsia="cs-CZ"/>
        </w:rPr>
        <w:t>“ nebo jednotlivě „</w:t>
      </w:r>
      <w:r w:rsidRPr="004D17A8">
        <w:rPr>
          <w:rFonts w:ascii="Arial" w:eastAsia="Times New Roman" w:hAnsi="Arial" w:cs="Arial"/>
          <w:b/>
          <w:sz w:val="20"/>
          <w:szCs w:val="20"/>
          <w:lang w:eastAsia="cs-CZ"/>
        </w:rPr>
        <w:t>Smluvní strana</w:t>
      </w:r>
      <w:r w:rsidRPr="004D17A8">
        <w:rPr>
          <w:rFonts w:ascii="Arial" w:eastAsia="Times New Roman" w:hAnsi="Arial" w:cs="Arial"/>
          <w:sz w:val="20"/>
          <w:szCs w:val="20"/>
          <w:lang w:eastAsia="cs-CZ"/>
        </w:rPr>
        <w:t>“)</w:t>
      </w:r>
    </w:p>
    <w:p w:rsidR="00C45593" w:rsidRPr="004D17A8" w:rsidRDefault="00C45593" w:rsidP="00C45593">
      <w:pPr>
        <w:widowControl w:val="0"/>
        <w:tabs>
          <w:tab w:val="left" w:pos="2268"/>
        </w:tabs>
        <w:suppressAutoHyphens/>
        <w:spacing w:after="0" w:line="240" w:lineRule="auto"/>
        <w:jc w:val="both"/>
        <w:rPr>
          <w:rFonts w:ascii="Arial" w:eastAsia="Times New Roman" w:hAnsi="Arial" w:cs="Arial"/>
          <w:sz w:val="20"/>
          <w:szCs w:val="20"/>
          <w:lang w:eastAsia="ar-SA"/>
        </w:rPr>
      </w:pPr>
    </w:p>
    <w:p w:rsidR="00874367" w:rsidRPr="004D17A8" w:rsidRDefault="00A80293" w:rsidP="003E1423">
      <w:pPr>
        <w:suppressAutoHyphens/>
        <w:spacing w:before="120" w:after="120" w:line="240" w:lineRule="auto"/>
        <w:ind w:firstLine="708"/>
        <w:jc w:val="both"/>
        <w:rPr>
          <w:rFonts w:ascii="Arial" w:eastAsia="Times New Roman" w:hAnsi="Arial" w:cs="Arial"/>
          <w:sz w:val="20"/>
          <w:szCs w:val="20"/>
          <w:lang w:eastAsia="ar-SA"/>
        </w:rPr>
      </w:pPr>
      <w:r w:rsidRPr="004D17A8">
        <w:rPr>
          <w:rFonts w:ascii="Arial" w:hAnsi="Arial" w:cs="Arial"/>
          <w:sz w:val="20"/>
          <w:szCs w:val="20"/>
        </w:rPr>
        <w:t xml:space="preserve">Smluvní strany </w:t>
      </w:r>
      <w:r w:rsidR="00384ADE" w:rsidRPr="004D17A8">
        <w:rPr>
          <w:rFonts w:ascii="Arial" w:hAnsi="Arial" w:cs="Arial"/>
          <w:sz w:val="20"/>
          <w:szCs w:val="20"/>
        </w:rPr>
        <w:t>se dohodly</w:t>
      </w:r>
      <w:r w:rsidR="00187C94" w:rsidRPr="004D17A8">
        <w:rPr>
          <w:rFonts w:ascii="Arial" w:hAnsi="Arial" w:cs="Arial"/>
          <w:sz w:val="20"/>
          <w:szCs w:val="20"/>
        </w:rPr>
        <w:t xml:space="preserve">, že jejich závazkový vztah </w:t>
      </w:r>
      <w:r w:rsidR="00874367" w:rsidRPr="004D17A8">
        <w:rPr>
          <w:rFonts w:ascii="Arial" w:eastAsia="Times New Roman" w:hAnsi="Arial" w:cs="Arial"/>
          <w:sz w:val="20"/>
          <w:szCs w:val="20"/>
          <w:lang w:eastAsia="ar-SA"/>
        </w:rPr>
        <w:t xml:space="preserve">se řídí </w:t>
      </w:r>
      <w:r w:rsidR="00874367" w:rsidRPr="004D17A8">
        <w:rPr>
          <w:rFonts w:ascii="Arial" w:eastAsia="Times New Roman" w:hAnsi="Arial" w:cs="Arial"/>
          <w:b/>
          <w:sz w:val="20"/>
          <w:szCs w:val="20"/>
          <w:lang w:eastAsia="ar-SA"/>
        </w:rPr>
        <w:t xml:space="preserve">§ 2586 </w:t>
      </w:r>
      <w:r w:rsidR="00187C94" w:rsidRPr="004D17A8">
        <w:rPr>
          <w:rFonts w:ascii="Arial" w:hAnsi="Arial" w:cs="Arial"/>
          <w:b/>
          <w:sz w:val="20"/>
          <w:szCs w:val="20"/>
        </w:rPr>
        <w:t>a násl. zákona č.</w:t>
      </w:r>
      <w:r w:rsidR="00FF6070" w:rsidRPr="004D17A8">
        <w:rPr>
          <w:rFonts w:ascii="Arial" w:hAnsi="Arial" w:cs="Arial"/>
          <w:b/>
          <w:sz w:val="20"/>
          <w:szCs w:val="20"/>
        </w:rPr>
        <w:t> </w:t>
      </w:r>
      <w:r w:rsidR="00874367" w:rsidRPr="004D17A8">
        <w:rPr>
          <w:rFonts w:ascii="Arial" w:eastAsia="Times New Roman" w:hAnsi="Arial" w:cs="Arial"/>
          <w:b/>
          <w:sz w:val="20"/>
          <w:szCs w:val="20"/>
          <w:lang w:eastAsia="ar-SA"/>
        </w:rPr>
        <w:t>89/2012</w:t>
      </w:r>
      <w:r w:rsidR="00187C94" w:rsidRPr="004D17A8">
        <w:rPr>
          <w:rFonts w:ascii="Arial" w:hAnsi="Arial" w:cs="Arial"/>
          <w:b/>
          <w:sz w:val="20"/>
          <w:szCs w:val="20"/>
        </w:rPr>
        <w:t xml:space="preserve"> Sb., </w:t>
      </w:r>
      <w:r w:rsidR="00874367" w:rsidRPr="004D17A8">
        <w:rPr>
          <w:rFonts w:ascii="Arial" w:eastAsia="Times New Roman" w:hAnsi="Arial" w:cs="Arial"/>
          <w:b/>
          <w:sz w:val="20"/>
          <w:szCs w:val="20"/>
          <w:lang w:eastAsia="ar-SA"/>
        </w:rPr>
        <w:t>občanského</w:t>
      </w:r>
      <w:r w:rsidR="00187C94" w:rsidRPr="004D17A8">
        <w:rPr>
          <w:rFonts w:ascii="Arial" w:hAnsi="Arial" w:cs="Arial"/>
          <w:b/>
          <w:sz w:val="20"/>
          <w:szCs w:val="20"/>
        </w:rPr>
        <w:t xml:space="preserve"> zákoníku, </w:t>
      </w:r>
      <w:r w:rsidR="00874367" w:rsidRPr="004D17A8">
        <w:rPr>
          <w:rFonts w:ascii="Arial" w:eastAsia="Times New Roman" w:hAnsi="Arial" w:cs="Arial"/>
          <w:b/>
          <w:sz w:val="20"/>
          <w:szCs w:val="20"/>
          <w:lang w:eastAsia="ar-SA"/>
        </w:rPr>
        <w:t>v platném</w:t>
      </w:r>
      <w:r w:rsidR="00187C94" w:rsidRPr="004D17A8">
        <w:rPr>
          <w:rFonts w:ascii="Arial" w:hAnsi="Arial" w:cs="Arial"/>
          <w:b/>
          <w:sz w:val="20"/>
          <w:szCs w:val="20"/>
        </w:rPr>
        <w:t xml:space="preserve"> znění (dále jen </w:t>
      </w:r>
      <w:r w:rsidR="00C45593" w:rsidRPr="004D17A8">
        <w:rPr>
          <w:rFonts w:ascii="Arial" w:eastAsia="Times New Roman" w:hAnsi="Arial" w:cs="Arial"/>
          <w:b/>
          <w:sz w:val="20"/>
          <w:szCs w:val="20"/>
          <w:lang w:eastAsia="ar-SA"/>
        </w:rPr>
        <w:t>„</w:t>
      </w:r>
      <w:r w:rsidR="00874367" w:rsidRPr="004D17A8">
        <w:rPr>
          <w:rFonts w:ascii="Arial" w:eastAsia="Times New Roman" w:hAnsi="Arial" w:cs="Arial"/>
          <w:b/>
          <w:sz w:val="20"/>
          <w:szCs w:val="20"/>
          <w:lang w:eastAsia="ar-SA"/>
        </w:rPr>
        <w:t>OZ“)</w:t>
      </w:r>
      <w:r w:rsidR="00714F3B" w:rsidRPr="004D17A8">
        <w:rPr>
          <w:rFonts w:ascii="Arial" w:eastAsia="Times New Roman" w:hAnsi="Arial" w:cs="Arial"/>
          <w:b/>
          <w:sz w:val="20"/>
          <w:szCs w:val="20"/>
          <w:lang w:eastAsia="ar-SA"/>
        </w:rPr>
        <w:t>.</w:t>
      </w:r>
      <w:r w:rsidR="00714F3B" w:rsidRPr="004D17A8">
        <w:rPr>
          <w:rFonts w:ascii="Arial" w:eastAsia="Times New Roman" w:hAnsi="Arial" w:cs="Arial"/>
          <w:sz w:val="20"/>
          <w:szCs w:val="20"/>
          <w:lang w:eastAsia="ar-SA"/>
        </w:rPr>
        <w:t xml:space="preserve"> Z</w:t>
      </w:r>
      <w:r w:rsidR="00874367" w:rsidRPr="004D17A8">
        <w:rPr>
          <w:rFonts w:ascii="Arial" w:eastAsia="Times New Roman" w:hAnsi="Arial" w:cs="Arial"/>
          <w:sz w:val="20"/>
          <w:szCs w:val="20"/>
          <w:lang w:eastAsia="ar-SA"/>
        </w:rPr>
        <w:t xml:space="preserve">a účelem realizace díla  definovaného v této smlouvě o dílo </w:t>
      </w:r>
      <w:r w:rsidR="008F473B" w:rsidRPr="004D17A8">
        <w:rPr>
          <w:rFonts w:ascii="Arial" w:eastAsia="Times New Roman" w:hAnsi="Arial" w:cs="Arial"/>
          <w:sz w:val="20"/>
          <w:szCs w:val="20"/>
          <w:lang w:eastAsia="ar-SA"/>
        </w:rPr>
        <w:t>navazující na</w:t>
      </w:r>
      <w:r w:rsidR="00874367" w:rsidRPr="004D17A8">
        <w:rPr>
          <w:rFonts w:ascii="Arial" w:eastAsia="Times New Roman" w:hAnsi="Arial" w:cs="Arial"/>
          <w:sz w:val="20"/>
          <w:szCs w:val="20"/>
          <w:lang w:eastAsia="ar-SA"/>
        </w:rPr>
        <w:t xml:space="preserve"> výběr nejvhodnější nabídky v rámci veřejné zakázky s názvem „</w:t>
      </w:r>
      <w:r w:rsidR="003E1423" w:rsidRPr="004D17A8">
        <w:rPr>
          <w:rFonts w:ascii="Arial" w:hAnsi="Arial" w:cs="Arial"/>
          <w:b/>
          <w:bCs/>
          <w:sz w:val="20"/>
          <w:szCs w:val="20"/>
        </w:rPr>
        <w:t>Hlavní prohlídky mostů v roce 20</w:t>
      </w:r>
      <w:r w:rsidR="00C45593" w:rsidRPr="004D17A8">
        <w:rPr>
          <w:rFonts w:ascii="Arial" w:hAnsi="Arial" w:cs="Arial"/>
          <w:b/>
          <w:bCs/>
          <w:sz w:val="20"/>
          <w:szCs w:val="20"/>
        </w:rPr>
        <w:t>2</w:t>
      </w:r>
      <w:r w:rsidR="00E60574">
        <w:rPr>
          <w:rFonts w:ascii="Arial" w:hAnsi="Arial" w:cs="Arial"/>
          <w:b/>
          <w:bCs/>
          <w:sz w:val="20"/>
          <w:szCs w:val="20"/>
        </w:rPr>
        <w:t>3</w:t>
      </w:r>
      <w:r w:rsidR="00874367" w:rsidRPr="004D17A8">
        <w:rPr>
          <w:rFonts w:ascii="Arial" w:eastAsia="Times New Roman" w:hAnsi="Arial" w:cs="Arial"/>
          <w:sz w:val="20"/>
          <w:szCs w:val="20"/>
          <w:lang w:eastAsia="ar-SA"/>
        </w:rPr>
        <w:t xml:space="preserve">“, </w:t>
      </w:r>
      <w:r w:rsidR="002126BF" w:rsidRPr="004D17A8">
        <w:rPr>
          <w:rFonts w:ascii="Arial" w:hAnsi="Arial" w:cs="Arial"/>
          <w:sz w:val="20"/>
          <w:szCs w:val="20"/>
        </w:rPr>
        <w:t xml:space="preserve"> a </w:t>
      </w:r>
      <w:r w:rsidR="00187C94" w:rsidRPr="004D17A8">
        <w:rPr>
          <w:rFonts w:ascii="Arial" w:hAnsi="Arial" w:cs="Arial"/>
          <w:sz w:val="20"/>
          <w:szCs w:val="20"/>
        </w:rPr>
        <w:t xml:space="preserve">uzavírají </w:t>
      </w:r>
      <w:r w:rsidR="00874367" w:rsidRPr="004D17A8">
        <w:rPr>
          <w:rFonts w:ascii="Arial" w:eastAsia="Times New Roman" w:hAnsi="Arial" w:cs="Arial"/>
          <w:sz w:val="20"/>
          <w:szCs w:val="20"/>
          <w:lang w:eastAsia="ar-SA"/>
        </w:rPr>
        <w:t>níže uvedeného dne, měsíce a roku</w:t>
      </w:r>
      <w:r w:rsidR="008F0DB5" w:rsidRPr="004D17A8">
        <w:rPr>
          <w:rFonts w:ascii="Arial" w:hAnsi="Arial" w:cs="Arial"/>
          <w:sz w:val="20"/>
          <w:szCs w:val="20"/>
        </w:rPr>
        <w:t xml:space="preserve"> </w:t>
      </w:r>
      <w:r w:rsidR="00187C94" w:rsidRPr="004D17A8">
        <w:rPr>
          <w:rFonts w:ascii="Arial" w:hAnsi="Arial" w:cs="Arial"/>
          <w:sz w:val="20"/>
          <w:szCs w:val="20"/>
        </w:rPr>
        <w:t xml:space="preserve">tuto </w:t>
      </w:r>
    </w:p>
    <w:p w:rsidR="00187C94" w:rsidRPr="004D17A8" w:rsidRDefault="00874367" w:rsidP="003E1423">
      <w:pPr>
        <w:spacing w:before="120" w:after="120"/>
        <w:jc w:val="center"/>
        <w:rPr>
          <w:rFonts w:ascii="Arial" w:hAnsi="Arial" w:cs="Arial"/>
          <w:sz w:val="20"/>
          <w:szCs w:val="20"/>
        </w:rPr>
      </w:pPr>
      <w:r w:rsidRPr="004D17A8">
        <w:rPr>
          <w:rFonts w:ascii="Arial" w:eastAsia="Times New Roman" w:hAnsi="Arial" w:cs="Arial"/>
          <w:sz w:val="20"/>
          <w:szCs w:val="20"/>
          <w:lang w:eastAsia="ar-SA"/>
        </w:rPr>
        <w:t>Smlouvu</w:t>
      </w:r>
      <w:r w:rsidR="00187C94" w:rsidRPr="004D17A8">
        <w:rPr>
          <w:rFonts w:ascii="Arial" w:hAnsi="Arial" w:cs="Arial"/>
          <w:sz w:val="20"/>
          <w:szCs w:val="20"/>
        </w:rPr>
        <w:t xml:space="preserve"> o dílo (dále jen „smlouva“).</w:t>
      </w:r>
    </w:p>
    <w:p w:rsidR="00366879" w:rsidRPr="004D17A8" w:rsidRDefault="00366879" w:rsidP="003E1423">
      <w:pPr>
        <w:spacing w:before="120" w:after="120"/>
        <w:jc w:val="center"/>
        <w:rPr>
          <w:rFonts w:ascii="Arial" w:hAnsi="Arial" w:cs="Arial"/>
          <w:sz w:val="20"/>
          <w:szCs w:val="20"/>
        </w:rPr>
      </w:pPr>
    </w:p>
    <w:p w:rsidR="00221E21" w:rsidRPr="004D17A8" w:rsidRDefault="00221E21" w:rsidP="003E1423">
      <w:pPr>
        <w:suppressAutoHyphens/>
        <w:spacing w:before="120" w:after="120" w:line="240" w:lineRule="auto"/>
        <w:jc w:val="center"/>
        <w:rPr>
          <w:rFonts w:ascii="Arial" w:hAnsi="Arial" w:cs="Arial"/>
          <w:b/>
          <w:sz w:val="20"/>
          <w:szCs w:val="20"/>
        </w:rPr>
      </w:pPr>
      <w:r w:rsidRPr="004D17A8">
        <w:rPr>
          <w:rFonts w:ascii="Arial" w:hAnsi="Arial" w:cs="Arial"/>
          <w:b/>
          <w:sz w:val="20"/>
          <w:szCs w:val="20"/>
        </w:rPr>
        <w:t>Článek 2</w:t>
      </w:r>
    </w:p>
    <w:p w:rsidR="00221E21" w:rsidRPr="004D17A8"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4D17A8">
        <w:rPr>
          <w:rFonts w:ascii="Arial" w:hAnsi="Arial" w:cs="Arial"/>
          <w:b/>
          <w:sz w:val="20"/>
          <w:szCs w:val="20"/>
        </w:rPr>
        <w:t>Předmět smlouvy</w:t>
      </w:r>
    </w:p>
    <w:p w:rsidR="00221E21" w:rsidRPr="004D17A8" w:rsidRDefault="00221E21" w:rsidP="003E1423">
      <w:pPr>
        <w:numPr>
          <w:ilvl w:val="0"/>
          <w:numId w:val="2"/>
        </w:numPr>
        <w:overflowPunct w:val="0"/>
        <w:autoSpaceDE w:val="0"/>
        <w:spacing w:before="120" w:after="120"/>
        <w:ind w:left="567" w:hanging="567"/>
        <w:jc w:val="both"/>
        <w:textAlignment w:val="baseline"/>
        <w:rPr>
          <w:rFonts w:ascii="Arial" w:hAnsi="Arial" w:cs="Arial"/>
          <w:sz w:val="20"/>
          <w:szCs w:val="20"/>
        </w:rPr>
      </w:pPr>
      <w:r w:rsidRPr="004D17A8">
        <w:rPr>
          <w:rFonts w:ascii="Arial" w:hAnsi="Arial" w:cs="Arial"/>
          <w:sz w:val="20"/>
          <w:szCs w:val="20"/>
        </w:rPr>
        <w:t xml:space="preserve">Předmětem plnění této smlouvy je závazek </w:t>
      </w:r>
      <w:r w:rsidR="00BF1E0D">
        <w:rPr>
          <w:rFonts w:ascii="Arial" w:hAnsi="Arial" w:cs="Arial"/>
          <w:sz w:val="20"/>
          <w:szCs w:val="20"/>
        </w:rPr>
        <w:t>Z</w:t>
      </w:r>
      <w:r w:rsidR="00BC7518" w:rsidRPr="004D17A8">
        <w:rPr>
          <w:rFonts w:ascii="Arial" w:hAnsi="Arial" w:cs="Arial"/>
          <w:sz w:val="20"/>
          <w:szCs w:val="20"/>
        </w:rPr>
        <w:t>hotovitele</w:t>
      </w:r>
      <w:r w:rsidRPr="004D17A8">
        <w:rPr>
          <w:rFonts w:ascii="Arial" w:hAnsi="Arial" w:cs="Arial"/>
          <w:sz w:val="20"/>
          <w:szCs w:val="20"/>
        </w:rPr>
        <w:t xml:space="preserve"> </w:t>
      </w:r>
      <w:r w:rsidR="00A332FD" w:rsidRPr="004D17A8">
        <w:rPr>
          <w:rFonts w:ascii="Arial" w:hAnsi="Arial" w:cs="Arial"/>
          <w:sz w:val="20"/>
          <w:szCs w:val="20"/>
        </w:rPr>
        <w:t xml:space="preserve">provést </w:t>
      </w:r>
      <w:r w:rsidR="0097767B" w:rsidRPr="004D17A8">
        <w:rPr>
          <w:rFonts w:ascii="Arial" w:hAnsi="Arial" w:cs="Arial"/>
          <w:sz w:val="20"/>
          <w:szCs w:val="20"/>
        </w:rPr>
        <w:t>hlavní prohlídky mostů u</w:t>
      </w:r>
      <w:r w:rsidR="00DE650E" w:rsidRPr="004D17A8">
        <w:rPr>
          <w:rFonts w:ascii="Arial" w:hAnsi="Arial" w:cs="Arial"/>
          <w:sz w:val="20"/>
          <w:szCs w:val="20"/>
        </w:rPr>
        <w:t> </w:t>
      </w:r>
      <w:r w:rsidR="0097767B" w:rsidRPr="004D17A8">
        <w:rPr>
          <w:rFonts w:ascii="Arial" w:hAnsi="Arial" w:cs="Arial"/>
          <w:sz w:val="20"/>
          <w:szCs w:val="20"/>
        </w:rPr>
        <w:t xml:space="preserve">vyjmenovaných mostů dle </w:t>
      </w:r>
      <w:r w:rsidR="0097767B" w:rsidRPr="004D17A8">
        <w:rPr>
          <w:rFonts w:ascii="Arial" w:hAnsi="Arial" w:cs="Arial"/>
          <w:b/>
          <w:sz w:val="20"/>
          <w:szCs w:val="20"/>
        </w:rPr>
        <w:t>přílohy</w:t>
      </w:r>
      <w:r w:rsidR="00BC7518" w:rsidRPr="004D17A8">
        <w:rPr>
          <w:rFonts w:ascii="Arial" w:hAnsi="Arial" w:cs="Arial"/>
          <w:b/>
          <w:sz w:val="20"/>
          <w:szCs w:val="20"/>
        </w:rPr>
        <w:t xml:space="preserve"> </w:t>
      </w:r>
      <w:r w:rsidR="003F06E6" w:rsidRPr="004D17A8">
        <w:rPr>
          <w:rFonts w:ascii="Arial" w:hAnsi="Arial" w:cs="Arial"/>
          <w:b/>
          <w:sz w:val="20"/>
          <w:szCs w:val="20"/>
        </w:rPr>
        <w:t xml:space="preserve">č. </w:t>
      </w:r>
      <w:r w:rsidR="006E7EF3" w:rsidRPr="004D17A8">
        <w:rPr>
          <w:rFonts w:ascii="Arial" w:hAnsi="Arial" w:cs="Arial"/>
          <w:b/>
          <w:sz w:val="20"/>
          <w:szCs w:val="20"/>
        </w:rPr>
        <w:t>A2</w:t>
      </w:r>
      <w:r w:rsidR="00445049" w:rsidRPr="004D17A8">
        <w:rPr>
          <w:rFonts w:ascii="Arial" w:hAnsi="Arial" w:cs="Arial"/>
          <w:sz w:val="20"/>
          <w:szCs w:val="20"/>
        </w:rPr>
        <w:t xml:space="preserve"> </w:t>
      </w:r>
      <w:r w:rsidR="0097767B" w:rsidRPr="004D17A8">
        <w:rPr>
          <w:rFonts w:ascii="Arial" w:hAnsi="Arial" w:cs="Arial"/>
          <w:sz w:val="20"/>
          <w:szCs w:val="20"/>
        </w:rPr>
        <w:t xml:space="preserve"> </w:t>
      </w:r>
      <w:r w:rsidR="008F0DB5" w:rsidRPr="004D17A8">
        <w:rPr>
          <w:rFonts w:ascii="Arial" w:hAnsi="Arial" w:cs="Arial"/>
          <w:sz w:val="20"/>
          <w:szCs w:val="20"/>
        </w:rPr>
        <w:t xml:space="preserve">na akci: </w:t>
      </w:r>
      <w:r w:rsidR="00445049" w:rsidRPr="004D17A8">
        <w:rPr>
          <w:rFonts w:ascii="Arial" w:hAnsi="Arial" w:cs="Arial"/>
          <w:b/>
          <w:sz w:val="20"/>
          <w:szCs w:val="20"/>
        </w:rPr>
        <w:t>Hlavní prohlídky mostů v roce 20</w:t>
      </w:r>
      <w:r w:rsidR="00C45593" w:rsidRPr="004D17A8">
        <w:rPr>
          <w:rFonts w:ascii="Arial" w:hAnsi="Arial" w:cs="Arial"/>
          <w:b/>
          <w:sz w:val="20"/>
          <w:szCs w:val="20"/>
        </w:rPr>
        <w:t>2</w:t>
      </w:r>
      <w:r w:rsidR="00E60574">
        <w:rPr>
          <w:rFonts w:ascii="Arial" w:hAnsi="Arial" w:cs="Arial"/>
          <w:b/>
          <w:sz w:val="20"/>
          <w:szCs w:val="20"/>
        </w:rPr>
        <w:t>3</w:t>
      </w:r>
      <w:r w:rsidR="00445049" w:rsidRPr="004D17A8">
        <w:rPr>
          <w:rFonts w:ascii="Arial" w:hAnsi="Arial" w:cs="Arial"/>
          <w:b/>
          <w:sz w:val="20"/>
          <w:szCs w:val="20"/>
        </w:rPr>
        <w:t xml:space="preserve">, </w:t>
      </w:r>
      <w:r w:rsidR="003E1423" w:rsidRPr="004D17A8">
        <w:rPr>
          <w:rFonts w:ascii="Arial" w:hAnsi="Arial" w:cs="Arial"/>
          <w:b/>
          <w:sz w:val="20"/>
          <w:szCs w:val="20"/>
        </w:rPr>
        <w:t>Č</w:t>
      </w:r>
      <w:r w:rsidR="00445049" w:rsidRPr="004D17A8">
        <w:rPr>
          <w:rFonts w:ascii="Arial" w:hAnsi="Arial" w:cs="Arial"/>
          <w:b/>
          <w:sz w:val="20"/>
          <w:szCs w:val="20"/>
        </w:rPr>
        <w:t>ást</w:t>
      </w:r>
      <w:r w:rsidR="009063CA" w:rsidRPr="004D17A8">
        <w:rPr>
          <w:rFonts w:ascii="Arial" w:hAnsi="Arial" w:cs="Arial"/>
          <w:b/>
          <w:sz w:val="20"/>
          <w:szCs w:val="20"/>
        </w:rPr>
        <w:t> </w:t>
      </w:r>
      <w:r w:rsidR="006E7EF3" w:rsidRPr="004D17A8">
        <w:rPr>
          <w:rFonts w:ascii="Arial" w:hAnsi="Arial" w:cs="Arial"/>
          <w:b/>
          <w:sz w:val="20"/>
          <w:szCs w:val="20"/>
        </w:rPr>
        <w:t>2</w:t>
      </w:r>
      <w:r w:rsidR="009063CA" w:rsidRPr="004D17A8">
        <w:rPr>
          <w:rFonts w:ascii="Arial" w:hAnsi="Arial" w:cs="Arial"/>
          <w:b/>
          <w:sz w:val="20"/>
          <w:szCs w:val="20"/>
        </w:rPr>
        <w:t xml:space="preserve"> - </w:t>
      </w:r>
      <w:r w:rsidR="001F373D" w:rsidRPr="004D17A8">
        <w:rPr>
          <w:rFonts w:ascii="Arial" w:hAnsi="Arial" w:cs="Arial"/>
          <w:b/>
          <w:sz w:val="20"/>
          <w:szCs w:val="20"/>
        </w:rPr>
        <w:t>Okres</w:t>
      </w:r>
      <w:r w:rsidR="009063CA" w:rsidRPr="004D17A8">
        <w:rPr>
          <w:rFonts w:ascii="Arial" w:hAnsi="Arial" w:cs="Arial"/>
          <w:b/>
          <w:sz w:val="20"/>
          <w:szCs w:val="20"/>
        </w:rPr>
        <w:t xml:space="preserve"> </w:t>
      </w:r>
      <w:r w:rsidR="006E7EF3" w:rsidRPr="004D17A8">
        <w:rPr>
          <w:rFonts w:ascii="Arial" w:hAnsi="Arial" w:cs="Arial"/>
          <w:b/>
          <w:sz w:val="20"/>
          <w:szCs w:val="20"/>
        </w:rPr>
        <w:t>Jihlava</w:t>
      </w:r>
      <w:r w:rsidRPr="004D17A8">
        <w:rPr>
          <w:rFonts w:ascii="Arial" w:hAnsi="Arial" w:cs="Arial"/>
          <w:sz w:val="20"/>
          <w:szCs w:val="20"/>
        </w:rPr>
        <w:t>,</w:t>
      </w:r>
      <w:r w:rsidR="00445049" w:rsidRPr="004D17A8">
        <w:rPr>
          <w:rFonts w:ascii="Arial" w:hAnsi="Arial" w:cs="Arial"/>
          <w:color w:val="FF0000"/>
          <w:sz w:val="20"/>
          <w:szCs w:val="20"/>
        </w:rPr>
        <w:t xml:space="preserve"> </w:t>
      </w:r>
      <w:r w:rsidR="00BF1E0D">
        <w:rPr>
          <w:rFonts w:ascii="Arial" w:hAnsi="Arial" w:cs="Arial"/>
          <w:sz w:val="20"/>
          <w:szCs w:val="20"/>
        </w:rPr>
        <w:t>v souladu s nabídkou Z</w:t>
      </w:r>
      <w:r w:rsidRPr="004D17A8">
        <w:rPr>
          <w:rFonts w:ascii="Arial" w:hAnsi="Arial" w:cs="Arial"/>
          <w:sz w:val="20"/>
          <w:szCs w:val="20"/>
        </w:rPr>
        <w:t>hotovitele v</w:t>
      </w:r>
      <w:r w:rsidR="00C45593" w:rsidRPr="004D17A8">
        <w:rPr>
          <w:rFonts w:ascii="Arial" w:eastAsia="Times New Roman" w:hAnsi="Arial" w:cs="Arial"/>
          <w:sz w:val="20"/>
          <w:szCs w:val="20"/>
          <w:lang w:eastAsia="ar-SA"/>
        </w:rPr>
        <w:t xml:space="preserve"> poptávkovém </w:t>
      </w:r>
      <w:r w:rsidRPr="004D17A8">
        <w:rPr>
          <w:rFonts w:ascii="Arial" w:hAnsi="Arial" w:cs="Arial"/>
          <w:sz w:val="20"/>
          <w:szCs w:val="20"/>
        </w:rPr>
        <w:t xml:space="preserve">řízení </w:t>
      </w:r>
      <w:r w:rsidR="000F3C3F" w:rsidRPr="004D17A8">
        <w:rPr>
          <w:rFonts w:ascii="Arial" w:eastAsia="Times New Roman" w:hAnsi="Arial" w:cs="Arial"/>
          <w:sz w:val="20"/>
          <w:szCs w:val="20"/>
          <w:lang w:eastAsia="ar-SA"/>
        </w:rPr>
        <w:t>a</w:t>
      </w:r>
      <w:r w:rsidRPr="004D17A8">
        <w:rPr>
          <w:rFonts w:ascii="Arial" w:hAnsi="Arial" w:cs="Arial"/>
          <w:sz w:val="20"/>
          <w:szCs w:val="20"/>
        </w:rPr>
        <w:t xml:space="preserve"> za dodržení </w:t>
      </w:r>
      <w:r w:rsidR="0097767B" w:rsidRPr="004D17A8">
        <w:rPr>
          <w:rFonts w:ascii="Arial" w:hAnsi="Arial" w:cs="Arial"/>
          <w:sz w:val="20"/>
          <w:szCs w:val="20"/>
        </w:rPr>
        <w:t>sjednaných a níže uvedených</w:t>
      </w:r>
      <w:r w:rsidR="00445049" w:rsidRPr="004D17A8">
        <w:rPr>
          <w:rFonts w:ascii="Arial" w:hAnsi="Arial" w:cs="Arial"/>
          <w:sz w:val="20"/>
          <w:szCs w:val="20"/>
        </w:rPr>
        <w:t xml:space="preserve"> podmínek</w:t>
      </w:r>
      <w:r w:rsidR="0097767B" w:rsidRPr="004D17A8">
        <w:rPr>
          <w:rFonts w:ascii="Arial" w:hAnsi="Arial" w:cs="Arial"/>
          <w:sz w:val="20"/>
          <w:szCs w:val="20"/>
        </w:rPr>
        <w:t>:</w:t>
      </w:r>
    </w:p>
    <w:p w:rsidR="00887EEF" w:rsidRPr="004D17A8" w:rsidRDefault="00B575A5" w:rsidP="003E1423">
      <w:pPr>
        <w:numPr>
          <w:ilvl w:val="0"/>
          <w:numId w:val="53"/>
        </w:numPr>
        <w:tabs>
          <w:tab w:val="left" w:pos="567"/>
        </w:tabs>
        <w:spacing w:before="120" w:after="120"/>
        <w:ind w:left="1134" w:hanging="567"/>
        <w:jc w:val="both"/>
        <w:rPr>
          <w:rFonts w:ascii="Arial" w:hAnsi="Arial" w:cs="Arial"/>
          <w:sz w:val="20"/>
          <w:szCs w:val="20"/>
        </w:rPr>
      </w:pPr>
      <w:r w:rsidRPr="004D17A8">
        <w:rPr>
          <w:rFonts w:ascii="Arial" w:hAnsi="Arial" w:cs="Arial"/>
          <w:sz w:val="20"/>
          <w:szCs w:val="20"/>
        </w:rPr>
        <w:t>Hlavní prohlídky mostů (dále jen HPM) budou provedeny u vybraných mostů podle zásad a v rozsahu stanoveném platnou ČSN 73 6221 Prohlídky mostů pozemních komunikací</w:t>
      </w:r>
      <w:r w:rsidR="0097767B" w:rsidRPr="004D17A8">
        <w:rPr>
          <w:rFonts w:ascii="Arial" w:hAnsi="Arial" w:cs="Arial"/>
          <w:sz w:val="20"/>
          <w:szCs w:val="20"/>
        </w:rPr>
        <w:t>.</w:t>
      </w:r>
    </w:p>
    <w:p w:rsidR="00E60574" w:rsidRPr="006A2D4A" w:rsidRDefault="00B575A5" w:rsidP="00E60574">
      <w:pPr>
        <w:numPr>
          <w:ilvl w:val="0"/>
          <w:numId w:val="53"/>
        </w:numPr>
        <w:tabs>
          <w:tab w:val="left" w:pos="567"/>
        </w:tabs>
        <w:spacing w:before="120" w:after="120"/>
        <w:ind w:left="1134" w:hanging="567"/>
        <w:jc w:val="both"/>
        <w:rPr>
          <w:rFonts w:ascii="Arial" w:hAnsi="Arial" w:cs="Arial"/>
          <w:sz w:val="20"/>
          <w:szCs w:val="20"/>
        </w:rPr>
      </w:pPr>
      <w:r w:rsidRPr="006A2D4A">
        <w:rPr>
          <w:rFonts w:ascii="Arial" w:hAnsi="Arial" w:cs="Arial"/>
          <w:sz w:val="20"/>
          <w:szCs w:val="20"/>
        </w:rPr>
        <w:lastRenderedPageBreak/>
        <w:t xml:space="preserve">Záznamy z hlavních prohlídek mostů budou zapsány v „Systému pro hospodaření s mosty“ (BMS2) umístěném na internetové stránce firmy VARS BRNO a.s. pod adresou http://bms.clevera.cz/ - a to včetně fotodokumentace v rozsahu podle ČSN 73 6221 – Prohlídky mostů pozemních komunikací (minimálně 8 fotografií na jeden most plus fotodokumentace zjištěných závad a případných nedodělků). Záznamy včetně fotodokumentace budou předány </w:t>
      </w:r>
      <w:r w:rsidR="00060188" w:rsidRPr="006A2D4A">
        <w:rPr>
          <w:rFonts w:ascii="Arial" w:hAnsi="Arial" w:cs="Arial"/>
          <w:sz w:val="20"/>
          <w:szCs w:val="20"/>
        </w:rPr>
        <w:t>O</w:t>
      </w:r>
      <w:r w:rsidRPr="006A2D4A">
        <w:rPr>
          <w:rFonts w:ascii="Arial" w:hAnsi="Arial" w:cs="Arial"/>
          <w:sz w:val="20"/>
          <w:szCs w:val="20"/>
        </w:rPr>
        <w:t xml:space="preserve">bjednateli </w:t>
      </w:r>
      <w:r w:rsidR="00E60574" w:rsidRPr="006A2D4A">
        <w:rPr>
          <w:rFonts w:ascii="Arial" w:hAnsi="Arial" w:cs="Arial"/>
          <w:sz w:val="20"/>
          <w:szCs w:val="20"/>
        </w:rPr>
        <w:t>elektronicky na elektronickém nosiči dat v jednom vyhotovení.</w:t>
      </w:r>
    </w:p>
    <w:p w:rsidR="0097767B" w:rsidRPr="00E60574" w:rsidRDefault="00B575A5" w:rsidP="00494D46">
      <w:pPr>
        <w:numPr>
          <w:ilvl w:val="0"/>
          <w:numId w:val="53"/>
        </w:numPr>
        <w:tabs>
          <w:tab w:val="left" w:pos="567"/>
        </w:tabs>
        <w:spacing w:before="120" w:after="120"/>
        <w:ind w:left="1134" w:hanging="567"/>
        <w:jc w:val="both"/>
        <w:rPr>
          <w:rFonts w:ascii="Arial" w:hAnsi="Arial" w:cs="Arial"/>
          <w:sz w:val="20"/>
          <w:szCs w:val="20"/>
        </w:rPr>
      </w:pPr>
      <w:r w:rsidRPr="00E60574">
        <w:rPr>
          <w:rFonts w:ascii="Arial" w:hAnsi="Arial" w:cs="Arial"/>
          <w:sz w:val="20"/>
          <w:szCs w:val="20"/>
        </w:rPr>
        <w:t>Součástí hlavní prohlídky mostu je ověření základních pasportizačních údajů uvedených v pasportu a v mostním listu a porovnání se skutečným stavem. Zjištěné nepřesnosti budou uvedeny v záznamu z HPM a bude provedena oprava dat v databázi programu BMS</w:t>
      </w:r>
      <w:r w:rsidR="0097767B" w:rsidRPr="00E60574">
        <w:rPr>
          <w:rFonts w:ascii="Arial" w:hAnsi="Arial" w:cs="Arial"/>
          <w:sz w:val="20"/>
          <w:szCs w:val="20"/>
        </w:rPr>
        <w:t>.</w:t>
      </w:r>
    </w:p>
    <w:p w:rsidR="0097767B" w:rsidRPr="004D17A8"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4D17A8">
        <w:rPr>
          <w:rFonts w:ascii="Arial" w:hAnsi="Arial" w:cs="Arial"/>
          <w:sz w:val="20"/>
          <w:szCs w:val="20"/>
        </w:rPr>
        <w:t>Po projednání navrhovaných opatření pro údržbu a opravy s inspektorem mostů budou do záznamu z hlavní prohlídky mostu uvedena navrhovaná opatření včetně termínů</w:t>
      </w:r>
      <w:r w:rsidR="0097767B" w:rsidRPr="004D17A8">
        <w:rPr>
          <w:rFonts w:ascii="Arial" w:hAnsi="Arial" w:cs="Arial"/>
          <w:sz w:val="20"/>
          <w:szCs w:val="20"/>
        </w:rPr>
        <w:t>.</w:t>
      </w:r>
    </w:p>
    <w:p w:rsidR="0097767B" w:rsidRPr="004D17A8"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4D17A8">
        <w:rPr>
          <w:rFonts w:ascii="Arial" w:hAnsi="Arial" w:cs="Arial"/>
          <w:sz w:val="20"/>
          <w:szCs w:val="20"/>
        </w:rPr>
        <w:t>Po proj</w:t>
      </w:r>
      <w:r w:rsidR="00060188">
        <w:rPr>
          <w:rFonts w:ascii="Arial" w:hAnsi="Arial" w:cs="Arial"/>
          <w:sz w:val="20"/>
          <w:szCs w:val="20"/>
        </w:rPr>
        <w:t>ednání HPM s inspektorem mostů O</w:t>
      </w:r>
      <w:r w:rsidRPr="004D17A8">
        <w:rPr>
          <w:rFonts w:ascii="Arial" w:hAnsi="Arial" w:cs="Arial"/>
          <w:sz w:val="20"/>
          <w:szCs w:val="20"/>
        </w:rPr>
        <w:t>bjednatele předloží zpracovatel HPM seznam prohlížených mostů, u kterých je vzhledem k jejich stavu nutné provedení rekonstrukce ve výhledu do 5 let, nebo nové určení zatížitelnosti mostu</w:t>
      </w:r>
      <w:r w:rsidR="0097767B" w:rsidRPr="004D17A8">
        <w:rPr>
          <w:rFonts w:ascii="Arial" w:hAnsi="Arial" w:cs="Arial"/>
          <w:sz w:val="20"/>
          <w:szCs w:val="20"/>
        </w:rPr>
        <w:t>.</w:t>
      </w:r>
    </w:p>
    <w:p w:rsidR="0097767B" w:rsidRPr="004D17A8"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4D17A8">
        <w:rPr>
          <w:rFonts w:ascii="Arial" w:hAnsi="Arial" w:cs="Arial"/>
          <w:sz w:val="20"/>
          <w:szCs w:val="20"/>
        </w:rPr>
        <w:t>V případě zjištění závad ovlivňujících bezpečnost provozu</w:t>
      </w:r>
      <w:r w:rsidR="00BF1E0D">
        <w:rPr>
          <w:rFonts w:ascii="Arial" w:hAnsi="Arial" w:cs="Arial"/>
          <w:sz w:val="20"/>
          <w:szCs w:val="20"/>
        </w:rPr>
        <w:t xml:space="preserve"> nebo zatížitelnost mostu bude Z</w:t>
      </w:r>
      <w:r w:rsidRPr="004D17A8">
        <w:rPr>
          <w:rFonts w:ascii="Arial" w:hAnsi="Arial" w:cs="Arial"/>
          <w:sz w:val="20"/>
          <w:szCs w:val="20"/>
        </w:rPr>
        <w:t>hotovitel prohlídky neprodleně informovat správce mostu</w:t>
      </w:r>
      <w:r w:rsidR="0097767B" w:rsidRPr="004D17A8">
        <w:rPr>
          <w:rFonts w:ascii="Arial" w:hAnsi="Arial" w:cs="Arial"/>
          <w:sz w:val="20"/>
          <w:szCs w:val="20"/>
        </w:rPr>
        <w:t>.</w:t>
      </w:r>
    </w:p>
    <w:p w:rsidR="0097767B" w:rsidRPr="004D17A8"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4D17A8">
        <w:rPr>
          <w:rFonts w:ascii="Arial" w:hAnsi="Arial" w:cs="Arial"/>
          <w:sz w:val="20"/>
          <w:szCs w:val="20"/>
        </w:rPr>
        <w:t>Klasifikační stupeň mostu se stanoví podle ČSN 73 6221 zvlášť pro spodní stavbu a</w:t>
      </w:r>
      <w:r w:rsidR="0032281D" w:rsidRPr="004D17A8">
        <w:rPr>
          <w:rFonts w:ascii="Arial" w:hAnsi="Arial" w:cs="Arial"/>
          <w:sz w:val="20"/>
          <w:szCs w:val="20"/>
        </w:rPr>
        <w:t> </w:t>
      </w:r>
      <w:r w:rsidRPr="004D17A8">
        <w:rPr>
          <w:rFonts w:ascii="Arial" w:hAnsi="Arial" w:cs="Arial"/>
          <w:sz w:val="20"/>
          <w:szCs w:val="20"/>
        </w:rPr>
        <w:t>zvlášť pro nosnou konstrukci s přihlédnutím ke stavu mostního svršku a vybavení mostu</w:t>
      </w:r>
      <w:r w:rsidR="0097767B" w:rsidRPr="004D17A8">
        <w:rPr>
          <w:rFonts w:ascii="Arial" w:hAnsi="Arial" w:cs="Arial"/>
          <w:sz w:val="20"/>
          <w:szCs w:val="20"/>
        </w:rPr>
        <w:t>.</w:t>
      </w:r>
    </w:p>
    <w:p w:rsidR="0097767B" w:rsidRPr="004D17A8"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4D17A8">
        <w:rPr>
          <w:rFonts w:ascii="Arial" w:hAnsi="Arial" w:cs="Arial"/>
          <w:sz w:val="20"/>
          <w:szCs w:val="20"/>
        </w:rPr>
        <w:t>Použitelnost mostu z hlediska bezpečnosti provozu na mostním objektu se stanoví podle příslušného článku ČSN 73 6221</w:t>
      </w:r>
      <w:r w:rsidR="0097767B" w:rsidRPr="004D17A8">
        <w:rPr>
          <w:rFonts w:ascii="Arial" w:hAnsi="Arial" w:cs="Arial"/>
          <w:sz w:val="20"/>
          <w:szCs w:val="20"/>
        </w:rPr>
        <w:t>.</w:t>
      </w:r>
    </w:p>
    <w:p w:rsidR="0097767B" w:rsidRPr="004D17A8"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4D17A8">
        <w:rPr>
          <w:rFonts w:ascii="Arial" w:hAnsi="Arial" w:cs="Arial"/>
          <w:sz w:val="20"/>
          <w:szCs w:val="20"/>
        </w:rPr>
        <w:t>Změny zatížitelnosti mostu, nebude-li dohodnuto jinak, budou stanoveny pouze kombinovaným statickým výpočtem. Každý návrh na změnu zatížitelnosti musí zpracovatel předem konzultovat s inspektorem mostů</w:t>
      </w:r>
      <w:r w:rsidR="00060188">
        <w:rPr>
          <w:rFonts w:ascii="Arial" w:hAnsi="Arial" w:cs="Arial"/>
          <w:sz w:val="20"/>
          <w:szCs w:val="20"/>
        </w:rPr>
        <w:t xml:space="preserve"> O</w:t>
      </w:r>
      <w:r w:rsidR="00917A38" w:rsidRPr="004D17A8">
        <w:rPr>
          <w:rFonts w:ascii="Arial" w:hAnsi="Arial" w:cs="Arial"/>
          <w:sz w:val="20"/>
          <w:szCs w:val="20"/>
        </w:rPr>
        <w:t>bjednatele</w:t>
      </w:r>
      <w:r w:rsidR="0097767B" w:rsidRPr="004D17A8">
        <w:rPr>
          <w:rFonts w:ascii="Arial" w:hAnsi="Arial" w:cs="Arial"/>
          <w:sz w:val="20"/>
          <w:szCs w:val="20"/>
        </w:rPr>
        <w:t>.</w:t>
      </w:r>
    </w:p>
    <w:p w:rsidR="0097767B" w:rsidRPr="004D17A8" w:rsidRDefault="00CE11E0" w:rsidP="00CE11E0">
      <w:pPr>
        <w:numPr>
          <w:ilvl w:val="0"/>
          <w:numId w:val="53"/>
        </w:numPr>
        <w:tabs>
          <w:tab w:val="left" w:pos="567"/>
        </w:tabs>
        <w:spacing w:before="120" w:after="0"/>
        <w:ind w:left="1134" w:hanging="567"/>
        <w:jc w:val="both"/>
        <w:rPr>
          <w:rFonts w:ascii="Arial" w:hAnsi="Arial" w:cs="Arial"/>
          <w:sz w:val="20"/>
          <w:szCs w:val="20"/>
        </w:rPr>
      </w:pPr>
      <w:r w:rsidRPr="004D17A8">
        <w:rPr>
          <w:rFonts w:ascii="Arial" w:hAnsi="Arial" w:cs="Arial"/>
          <w:sz w:val="20"/>
          <w:szCs w:val="20"/>
        </w:rPr>
        <w:t xml:space="preserve">Provádění HPM musí být v souladu s Metodickým pokynem „Oprávnění k výkonu prohlídek mostů pozemních komunikací“, schválených MD-OPK čj. 130/2016-120-TN/8, ze dne </w:t>
      </w:r>
      <w:r w:rsidR="008F473B" w:rsidRPr="004D17A8">
        <w:rPr>
          <w:rFonts w:ascii="Arial" w:hAnsi="Arial" w:cs="Arial"/>
          <w:sz w:val="20"/>
          <w:szCs w:val="20"/>
        </w:rPr>
        <w:t>22. 11. 2016</w:t>
      </w:r>
      <w:r w:rsidRPr="004D17A8">
        <w:rPr>
          <w:rFonts w:ascii="Arial" w:hAnsi="Arial" w:cs="Arial"/>
          <w:sz w:val="20"/>
          <w:szCs w:val="20"/>
        </w:rPr>
        <w:t xml:space="preserve">, s účinností od </w:t>
      </w:r>
      <w:r w:rsidR="008F473B" w:rsidRPr="004D17A8">
        <w:rPr>
          <w:rFonts w:ascii="Arial" w:hAnsi="Arial" w:cs="Arial"/>
          <w:sz w:val="20"/>
          <w:szCs w:val="20"/>
        </w:rPr>
        <w:t>24. 11. 2016</w:t>
      </w:r>
      <w:r w:rsidR="0097767B" w:rsidRPr="004D17A8">
        <w:rPr>
          <w:rFonts w:ascii="Arial" w:hAnsi="Arial" w:cs="Arial"/>
          <w:sz w:val="20"/>
          <w:szCs w:val="20"/>
        </w:rPr>
        <w:t>.</w:t>
      </w:r>
    </w:p>
    <w:p w:rsidR="00CE11E0" w:rsidRPr="004D17A8" w:rsidRDefault="00CE11E0" w:rsidP="00917A38">
      <w:pPr>
        <w:numPr>
          <w:ilvl w:val="0"/>
          <w:numId w:val="53"/>
        </w:numPr>
        <w:tabs>
          <w:tab w:val="left" w:pos="567"/>
        </w:tabs>
        <w:spacing w:before="120" w:after="0"/>
        <w:ind w:left="1134" w:hanging="567"/>
        <w:jc w:val="both"/>
        <w:rPr>
          <w:rFonts w:ascii="Arial" w:hAnsi="Arial" w:cs="Arial"/>
          <w:sz w:val="20"/>
          <w:szCs w:val="20"/>
        </w:rPr>
      </w:pPr>
      <w:r w:rsidRPr="004D17A8">
        <w:rPr>
          <w:rFonts w:ascii="Arial" w:hAnsi="Arial" w:cs="Arial"/>
          <w:sz w:val="20"/>
          <w:szCs w:val="20"/>
        </w:rPr>
        <w:t>Provádějící musí být držitelem „Oprávnění k výkonu hlavních a mimořádných prohlídek</w:t>
      </w:r>
      <w:r w:rsidR="00917A38" w:rsidRPr="004D17A8">
        <w:rPr>
          <w:rFonts w:ascii="Arial" w:hAnsi="Arial" w:cs="Arial"/>
          <w:sz w:val="20"/>
          <w:szCs w:val="20"/>
        </w:rPr>
        <w:t xml:space="preserve"> mostů</w:t>
      </w:r>
      <w:r w:rsidRPr="004D17A8">
        <w:rPr>
          <w:rFonts w:ascii="Arial" w:hAnsi="Arial" w:cs="Arial"/>
          <w:sz w:val="20"/>
          <w:szCs w:val="20"/>
        </w:rPr>
        <w:t xml:space="preserve"> pozemních komunikací“ a musí splňovat podmínky MP</w:t>
      </w:r>
      <w:r w:rsidR="00917A38" w:rsidRPr="004D17A8">
        <w:rPr>
          <w:rFonts w:ascii="Arial" w:hAnsi="Arial" w:cs="Arial"/>
          <w:sz w:val="20"/>
          <w:szCs w:val="20"/>
        </w:rPr>
        <w:t xml:space="preserve"> dle předchozího písmena.</w:t>
      </w:r>
    </w:p>
    <w:p w:rsidR="00221E21" w:rsidRPr="004D17A8" w:rsidRDefault="00221E21" w:rsidP="003E1423">
      <w:pPr>
        <w:numPr>
          <w:ilvl w:val="0"/>
          <w:numId w:val="2"/>
        </w:numPr>
        <w:overflowPunct w:val="0"/>
        <w:autoSpaceDE w:val="0"/>
        <w:spacing w:before="120" w:after="120"/>
        <w:ind w:left="567" w:hanging="567"/>
        <w:jc w:val="both"/>
        <w:textAlignment w:val="baseline"/>
        <w:rPr>
          <w:rFonts w:ascii="Arial" w:hAnsi="Arial" w:cs="Arial"/>
          <w:sz w:val="20"/>
          <w:szCs w:val="20"/>
        </w:rPr>
      </w:pPr>
      <w:r w:rsidRPr="004D17A8">
        <w:rPr>
          <w:rFonts w:ascii="Arial" w:hAnsi="Arial" w:cs="Arial"/>
          <w:sz w:val="20"/>
          <w:szCs w:val="20"/>
        </w:rPr>
        <w:t>Zhotovitel je povinen provést dílo v nejvyšší kvalitě v souladu s platnými právními předpisy. Objednatel je oprávněn kontrolovat provádění díla. Zhotovitel odpovídá za vady, které</w:t>
      </w:r>
      <w:r w:rsidR="00060188">
        <w:rPr>
          <w:rFonts w:ascii="Arial" w:hAnsi="Arial" w:cs="Arial"/>
          <w:sz w:val="20"/>
          <w:szCs w:val="20"/>
        </w:rPr>
        <w:t xml:space="preserve"> má dílo v době jeho odevzdání O</w:t>
      </w:r>
      <w:r w:rsidRPr="004D17A8">
        <w:rPr>
          <w:rFonts w:ascii="Arial" w:hAnsi="Arial" w:cs="Arial"/>
          <w:sz w:val="20"/>
          <w:szCs w:val="20"/>
        </w:rPr>
        <w:t>bjednateli. Objednatel je povinen vady díla reklamovat písemně. Zhotovitel je povinen reklamované vady odstranit na své náklady do 15 dnů po uplatnění oprávněné reklamace.</w:t>
      </w:r>
    </w:p>
    <w:p w:rsidR="000F2FD6" w:rsidRPr="004D17A8" w:rsidRDefault="00221E21" w:rsidP="00366879">
      <w:pPr>
        <w:numPr>
          <w:ilvl w:val="0"/>
          <w:numId w:val="2"/>
        </w:numPr>
        <w:tabs>
          <w:tab w:val="num" w:pos="576"/>
        </w:tabs>
        <w:overflowPunct w:val="0"/>
        <w:autoSpaceDE w:val="0"/>
        <w:spacing w:before="120" w:after="120"/>
        <w:ind w:left="567" w:hanging="567"/>
        <w:jc w:val="both"/>
        <w:textAlignment w:val="baseline"/>
        <w:rPr>
          <w:rFonts w:ascii="Arial" w:hAnsi="Arial" w:cs="Arial"/>
          <w:sz w:val="20"/>
          <w:szCs w:val="20"/>
        </w:rPr>
      </w:pPr>
      <w:r w:rsidRPr="004D17A8">
        <w:rPr>
          <w:rFonts w:ascii="Arial" w:hAnsi="Arial" w:cs="Arial"/>
          <w:sz w:val="20"/>
          <w:szCs w:val="20"/>
        </w:rPr>
        <w:t>Předmět</w:t>
      </w:r>
      <w:r w:rsidR="00060188">
        <w:rPr>
          <w:rFonts w:ascii="Arial" w:hAnsi="Arial" w:cs="Arial"/>
          <w:sz w:val="20"/>
          <w:szCs w:val="20"/>
        </w:rPr>
        <w:t>em této smlouvy je též závazek O</w:t>
      </w:r>
      <w:r w:rsidRPr="004D17A8">
        <w:rPr>
          <w:rFonts w:ascii="Arial" w:hAnsi="Arial" w:cs="Arial"/>
          <w:sz w:val="20"/>
          <w:szCs w:val="20"/>
        </w:rPr>
        <w:t xml:space="preserve">bjednatele </w:t>
      </w:r>
      <w:r w:rsidR="00874367" w:rsidRPr="004D17A8">
        <w:rPr>
          <w:rFonts w:ascii="Arial" w:hAnsi="Arial" w:cs="Arial"/>
          <w:sz w:val="20"/>
          <w:szCs w:val="20"/>
        </w:rPr>
        <w:t>dílo převzít a</w:t>
      </w:r>
      <w:r w:rsidR="000F3C3F" w:rsidRPr="004D17A8">
        <w:rPr>
          <w:rFonts w:ascii="Arial" w:hAnsi="Arial" w:cs="Arial"/>
          <w:sz w:val="20"/>
          <w:szCs w:val="20"/>
        </w:rPr>
        <w:t xml:space="preserve"> </w:t>
      </w:r>
      <w:r w:rsidRPr="004D17A8">
        <w:rPr>
          <w:rFonts w:ascii="Arial" w:hAnsi="Arial" w:cs="Arial"/>
          <w:sz w:val="20"/>
          <w:szCs w:val="20"/>
        </w:rPr>
        <w:t xml:space="preserve">zaplatit </w:t>
      </w:r>
      <w:r w:rsidR="00BF1E0D">
        <w:rPr>
          <w:rFonts w:ascii="Arial" w:hAnsi="Arial" w:cs="Arial"/>
          <w:sz w:val="20"/>
          <w:szCs w:val="20"/>
        </w:rPr>
        <w:t>Z</w:t>
      </w:r>
      <w:r w:rsidR="008F0DB5" w:rsidRPr="004D17A8">
        <w:rPr>
          <w:rFonts w:ascii="Arial" w:hAnsi="Arial" w:cs="Arial"/>
          <w:sz w:val="20"/>
          <w:szCs w:val="20"/>
        </w:rPr>
        <w:t>hotoviteli</w:t>
      </w:r>
      <w:r w:rsidRPr="004D17A8">
        <w:rPr>
          <w:rFonts w:ascii="Arial" w:hAnsi="Arial" w:cs="Arial"/>
          <w:sz w:val="20"/>
          <w:szCs w:val="20"/>
        </w:rPr>
        <w:t xml:space="preserve"> za bezvadné provedení díla dohodnutou smluvní cenu. </w:t>
      </w:r>
    </w:p>
    <w:p w:rsidR="00366879" w:rsidRPr="004D17A8" w:rsidRDefault="00366879" w:rsidP="00366879">
      <w:pPr>
        <w:tabs>
          <w:tab w:val="num" w:pos="576"/>
        </w:tabs>
        <w:overflowPunct w:val="0"/>
        <w:autoSpaceDE w:val="0"/>
        <w:spacing w:before="120" w:after="120"/>
        <w:ind w:left="567"/>
        <w:jc w:val="both"/>
        <w:textAlignment w:val="baseline"/>
        <w:rPr>
          <w:rFonts w:ascii="Arial" w:hAnsi="Arial" w:cs="Arial"/>
          <w:sz w:val="20"/>
          <w:szCs w:val="20"/>
        </w:rPr>
      </w:pPr>
    </w:p>
    <w:p w:rsidR="00221E21" w:rsidRPr="004D17A8" w:rsidRDefault="00221E21"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4D17A8">
        <w:rPr>
          <w:rFonts w:ascii="Arial" w:hAnsi="Arial" w:cs="Arial"/>
          <w:b/>
          <w:sz w:val="20"/>
          <w:szCs w:val="20"/>
        </w:rPr>
        <w:t>Článek 3</w:t>
      </w:r>
    </w:p>
    <w:p w:rsidR="00221E21" w:rsidRPr="004D17A8"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bCs/>
          <w:iCs/>
          <w:sz w:val="20"/>
          <w:szCs w:val="20"/>
        </w:rPr>
      </w:pPr>
      <w:r w:rsidRPr="004D17A8">
        <w:rPr>
          <w:rFonts w:ascii="Arial" w:hAnsi="Arial" w:cs="Arial"/>
          <w:b/>
          <w:sz w:val="20"/>
          <w:szCs w:val="20"/>
        </w:rPr>
        <w:t>Doba plnění</w:t>
      </w:r>
      <w:r w:rsidR="00E94E60" w:rsidRPr="004D17A8">
        <w:rPr>
          <w:rFonts w:ascii="Arial" w:hAnsi="Arial" w:cs="Arial"/>
          <w:b/>
          <w:bCs/>
          <w:iCs/>
          <w:sz w:val="20"/>
          <w:szCs w:val="20"/>
        </w:rPr>
        <w:t xml:space="preserve"> a místo plnění</w:t>
      </w:r>
    </w:p>
    <w:p w:rsidR="00221E21" w:rsidRPr="004D17A8" w:rsidRDefault="00221E21" w:rsidP="003E1423">
      <w:pPr>
        <w:numPr>
          <w:ilvl w:val="0"/>
          <w:numId w:val="37"/>
        </w:numPr>
        <w:spacing w:before="120" w:after="120"/>
        <w:ind w:left="567" w:hanging="567"/>
        <w:rPr>
          <w:rFonts w:ascii="Arial" w:hAnsi="Arial" w:cs="Arial"/>
          <w:sz w:val="20"/>
          <w:szCs w:val="20"/>
        </w:rPr>
      </w:pPr>
      <w:r w:rsidRPr="004D17A8">
        <w:rPr>
          <w:rFonts w:ascii="Arial" w:hAnsi="Arial" w:cs="Arial"/>
          <w:sz w:val="20"/>
          <w:szCs w:val="20"/>
        </w:rPr>
        <w:t>Zhotovitel se zavazuje provést dílo na etapy v</w:t>
      </w:r>
      <w:r w:rsidR="00E94E60" w:rsidRPr="004D17A8">
        <w:rPr>
          <w:rFonts w:ascii="Arial" w:hAnsi="Arial" w:cs="Arial"/>
          <w:sz w:val="20"/>
          <w:szCs w:val="20"/>
        </w:rPr>
        <w:t xml:space="preserve"> následujících </w:t>
      </w:r>
      <w:r w:rsidR="000B6753" w:rsidRPr="004D17A8">
        <w:rPr>
          <w:rFonts w:ascii="Arial" w:hAnsi="Arial" w:cs="Arial"/>
          <w:sz w:val="20"/>
          <w:szCs w:val="20"/>
        </w:rPr>
        <w:t>etapách</w:t>
      </w:r>
      <w:r w:rsidR="00E94E60" w:rsidRPr="004D17A8">
        <w:rPr>
          <w:rFonts w:ascii="Arial" w:hAnsi="Arial" w:cs="Arial"/>
          <w:sz w:val="20"/>
          <w:szCs w:val="20"/>
        </w:rPr>
        <w:t>:</w:t>
      </w:r>
    </w:p>
    <w:p w:rsidR="0098394F" w:rsidRPr="0067729B" w:rsidRDefault="00F15941" w:rsidP="0067729B">
      <w:pPr>
        <w:pStyle w:val="Odstavecseseznamem"/>
        <w:numPr>
          <w:ilvl w:val="0"/>
          <w:numId w:val="63"/>
        </w:numPr>
        <w:tabs>
          <w:tab w:val="left" w:pos="567"/>
          <w:tab w:val="left" w:pos="4395"/>
          <w:tab w:val="left" w:pos="4962"/>
        </w:tabs>
        <w:spacing w:before="120" w:after="120"/>
        <w:ind w:right="-377"/>
        <w:jc w:val="both"/>
        <w:rPr>
          <w:rFonts w:ascii="Arial" w:hAnsi="Arial" w:cs="Arial"/>
          <w:sz w:val="20"/>
          <w:szCs w:val="20"/>
        </w:rPr>
      </w:pPr>
      <w:r w:rsidRPr="0067729B">
        <w:rPr>
          <w:rFonts w:ascii="Arial" w:hAnsi="Arial" w:cs="Arial"/>
          <w:b/>
          <w:sz w:val="20"/>
          <w:szCs w:val="20"/>
        </w:rPr>
        <w:t>etapa:</w:t>
      </w:r>
      <w:r w:rsidRPr="0067729B">
        <w:rPr>
          <w:rFonts w:ascii="Arial" w:hAnsi="Arial" w:cs="Arial"/>
          <w:sz w:val="20"/>
          <w:szCs w:val="20"/>
        </w:rPr>
        <w:t xml:space="preserve"> do 3</w:t>
      </w:r>
      <w:r w:rsidR="00394C1E" w:rsidRPr="0067729B">
        <w:rPr>
          <w:rFonts w:ascii="Arial" w:hAnsi="Arial" w:cs="Arial"/>
          <w:sz w:val="20"/>
          <w:szCs w:val="20"/>
        </w:rPr>
        <w:t>0. červ</w:t>
      </w:r>
      <w:r w:rsidR="00E0195B" w:rsidRPr="0067729B">
        <w:rPr>
          <w:rFonts w:ascii="Arial" w:hAnsi="Arial" w:cs="Arial"/>
          <w:sz w:val="20"/>
          <w:szCs w:val="20"/>
        </w:rPr>
        <w:t>na</w:t>
      </w:r>
      <w:r w:rsidRPr="0067729B">
        <w:rPr>
          <w:rFonts w:ascii="Arial" w:hAnsi="Arial" w:cs="Arial"/>
          <w:sz w:val="20"/>
          <w:szCs w:val="20"/>
        </w:rPr>
        <w:t xml:space="preserve"> 202</w:t>
      </w:r>
      <w:r w:rsidR="00E60574" w:rsidRPr="0067729B">
        <w:rPr>
          <w:rFonts w:ascii="Arial" w:hAnsi="Arial" w:cs="Arial"/>
          <w:sz w:val="20"/>
          <w:szCs w:val="20"/>
        </w:rPr>
        <w:t>3</w:t>
      </w:r>
      <w:r w:rsidRPr="0067729B">
        <w:rPr>
          <w:rFonts w:ascii="Arial" w:hAnsi="Arial" w:cs="Arial"/>
          <w:sz w:val="20"/>
          <w:szCs w:val="20"/>
        </w:rPr>
        <w:t xml:space="preserve"> – minimálně jedna třetina hlavních prohlídek mostů dle</w:t>
      </w:r>
      <w:r w:rsidR="00917A38" w:rsidRPr="0067729B">
        <w:rPr>
          <w:rFonts w:ascii="Arial" w:hAnsi="Arial" w:cs="Arial"/>
          <w:sz w:val="20"/>
          <w:szCs w:val="20"/>
        </w:rPr>
        <w:t xml:space="preserve"> </w:t>
      </w:r>
      <w:r w:rsidR="003A0FDA" w:rsidRPr="0067729B">
        <w:rPr>
          <w:rFonts w:ascii="Arial" w:hAnsi="Arial" w:cs="Arial"/>
          <w:b/>
          <w:sz w:val="20"/>
          <w:szCs w:val="20"/>
        </w:rPr>
        <w:t>přílohy</w:t>
      </w:r>
      <w:r w:rsidRPr="0067729B">
        <w:rPr>
          <w:rFonts w:ascii="Arial" w:hAnsi="Arial" w:cs="Arial"/>
          <w:b/>
          <w:sz w:val="20"/>
          <w:szCs w:val="20"/>
        </w:rPr>
        <w:t xml:space="preserve"> </w:t>
      </w:r>
      <w:r w:rsidR="006E7EF3" w:rsidRPr="0067729B">
        <w:rPr>
          <w:rFonts w:ascii="Arial" w:hAnsi="Arial" w:cs="Arial"/>
          <w:b/>
          <w:sz w:val="20"/>
          <w:szCs w:val="20"/>
        </w:rPr>
        <w:t>A2</w:t>
      </w:r>
      <w:r w:rsidR="00917A38" w:rsidRPr="0067729B">
        <w:rPr>
          <w:rFonts w:ascii="Arial" w:hAnsi="Arial" w:cs="Arial"/>
          <w:sz w:val="20"/>
          <w:szCs w:val="20"/>
        </w:rPr>
        <w:t>,</w:t>
      </w:r>
      <w:r w:rsidR="0098394F" w:rsidRPr="0067729B">
        <w:rPr>
          <w:rFonts w:ascii="Arial" w:hAnsi="Arial" w:cs="Arial"/>
          <w:sz w:val="20"/>
          <w:szCs w:val="20"/>
        </w:rPr>
        <w:t xml:space="preserve"> </w:t>
      </w:r>
    </w:p>
    <w:p w:rsidR="0067729B" w:rsidRPr="0067729B" w:rsidRDefault="0067729B" w:rsidP="0067729B">
      <w:pPr>
        <w:tabs>
          <w:tab w:val="left" w:pos="567"/>
          <w:tab w:val="left" w:pos="4395"/>
          <w:tab w:val="left" w:pos="4962"/>
        </w:tabs>
        <w:spacing w:before="120" w:after="120"/>
        <w:ind w:left="567" w:right="-377"/>
        <w:jc w:val="both"/>
        <w:rPr>
          <w:rFonts w:ascii="Arial" w:hAnsi="Arial" w:cs="Arial"/>
          <w:sz w:val="20"/>
          <w:szCs w:val="20"/>
        </w:rPr>
      </w:pPr>
      <w:r w:rsidRPr="00BE1DA7">
        <w:rPr>
          <w:rFonts w:ascii="Arial" w:hAnsi="Arial" w:cs="Arial"/>
          <w:sz w:val="20"/>
          <w:szCs w:val="20"/>
        </w:rPr>
        <w:t>(bude upřesněno po domluvě s inspektorem mostů),</w:t>
      </w:r>
    </w:p>
    <w:p w:rsidR="0098394F" w:rsidRPr="0067729B" w:rsidRDefault="003A0FDA" w:rsidP="0067729B">
      <w:pPr>
        <w:pStyle w:val="Odstavecseseznamem"/>
        <w:numPr>
          <w:ilvl w:val="0"/>
          <w:numId w:val="63"/>
        </w:numPr>
        <w:tabs>
          <w:tab w:val="left" w:pos="567"/>
          <w:tab w:val="left" w:pos="4395"/>
          <w:tab w:val="left" w:pos="5245"/>
        </w:tabs>
        <w:spacing w:before="120" w:after="120"/>
        <w:ind w:right="-377"/>
        <w:jc w:val="both"/>
        <w:rPr>
          <w:rFonts w:ascii="Arial" w:hAnsi="Arial" w:cs="Arial"/>
          <w:b/>
          <w:sz w:val="20"/>
          <w:szCs w:val="20"/>
        </w:rPr>
      </w:pPr>
      <w:r w:rsidRPr="0067729B">
        <w:rPr>
          <w:rFonts w:ascii="Arial" w:hAnsi="Arial" w:cs="Arial"/>
          <w:b/>
          <w:sz w:val="20"/>
          <w:szCs w:val="20"/>
        </w:rPr>
        <w:lastRenderedPageBreak/>
        <w:t>etapa:</w:t>
      </w:r>
      <w:r w:rsidRPr="0067729B">
        <w:rPr>
          <w:rFonts w:ascii="Arial" w:hAnsi="Arial" w:cs="Arial"/>
          <w:sz w:val="20"/>
          <w:szCs w:val="20"/>
        </w:rPr>
        <w:t xml:space="preserve"> </w:t>
      </w:r>
      <w:r w:rsidR="0098394F" w:rsidRPr="0067729B">
        <w:rPr>
          <w:rFonts w:ascii="Arial" w:hAnsi="Arial" w:cs="Arial"/>
          <w:sz w:val="20"/>
          <w:szCs w:val="20"/>
        </w:rPr>
        <w:t>do 31. srpna 20</w:t>
      </w:r>
      <w:r w:rsidR="00917A38" w:rsidRPr="0067729B">
        <w:rPr>
          <w:rFonts w:ascii="Arial" w:hAnsi="Arial" w:cs="Arial"/>
          <w:sz w:val="20"/>
          <w:szCs w:val="20"/>
        </w:rPr>
        <w:t>2</w:t>
      </w:r>
      <w:r w:rsidR="00E60574" w:rsidRPr="0067729B">
        <w:rPr>
          <w:rFonts w:ascii="Arial" w:hAnsi="Arial" w:cs="Arial"/>
          <w:sz w:val="20"/>
          <w:szCs w:val="20"/>
        </w:rPr>
        <w:t>3</w:t>
      </w:r>
      <w:r w:rsidR="0098394F" w:rsidRPr="0067729B">
        <w:rPr>
          <w:rFonts w:ascii="Arial" w:hAnsi="Arial" w:cs="Arial"/>
          <w:sz w:val="20"/>
          <w:szCs w:val="20"/>
        </w:rPr>
        <w:t xml:space="preserve"> – minimálně další jedna třetina hlavních prohlídek </w:t>
      </w:r>
      <w:r w:rsidR="00917A38" w:rsidRPr="0067729B">
        <w:rPr>
          <w:rFonts w:ascii="Arial" w:hAnsi="Arial" w:cs="Arial"/>
          <w:sz w:val="20"/>
          <w:szCs w:val="20"/>
        </w:rPr>
        <w:t xml:space="preserve">mostů dle </w:t>
      </w:r>
      <w:r w:rsidR="00917A38" w:rsidRPr="0067729B">
        <w:rPr>
          <w:rFonts w:ascii="Arial" w:hAnsi="Arial" w:cs="Arial"/>
          <w:b/>
          <w:sz w:val="20"/>
          <w:szCs w:val="20"/>
        </w:rPr>
        <w:t xml:space="preserve">přílohy </w:t>
      </w:r>
      <w:r w:rsidR="006E7EF3" w:rsidRPr="0067729B">
        <w:rPr>
          <w:rFonts w:ascii="Arial" w:hAnsi="Arial" w:cs="Arial"/>
          <w:b/>
          <w:sz w:val="20"/>
          <w:szCs w:val="20"/>
        </w:rPr>
        <w:t>A2</w:t>
      </w:r>
      <w:r w:rsidR="00917A38" w:rsidRPr="0067729B">
        <w:rPr>
          <w:rFonts w:ascii="Arial" w:hAnsi="Arial" w:cs="Arial"/>
          <w:b/>
          <w:sz w:val="20"/>
          <w:szCs w:val="20"/>
        </w:rPr>
        <w:t>,</w:t>
      </w:r>
    </w:p>
    <w:p w:rsidR="0067729B" w:rsidRPr="0067729B" w:rsidRDefault="0067729B" w:rsidP="0067729B">
      <w:pPr>
        <w:tabs>
          <w:tab w:val="left" w:pos="567"/>
          <w:tab w:val="left" w:pos="4395"/>
          <w:tab w:val="left" w:pos="5245"/>
        </w:tabs>
        <w:spacing w:before="120" w:after="120"/>
        <w:ind w:left="567" w:right="-377"/>
        <w:jc w:val="both"/>
        <w:rPr>
          <w:rFonts w:ascii="Arial" w:hAnsi="Arial" w:cs="Arial"/>
          <w:sz w:val="20"/>
          <w:szCs w:val="20"/>
        </w:rPr>
      </w:pPr>
      <w:r w:rsidRPr="00BE1DA7">
        <w:rPr>
          <w:rFonts w:ascii="Arial" w:hAnsi="Arial" w:cs="Arial"/>
          <w:sz w:val="20"/>
          <w:szCs w:val="20"/>
        </w:rPr>
        <w:t>(bude upřesněno po domluvě s inspektorem mostů),</w:t>
      </w:r>
    </w:p>
    <w:p w:rsidR="0098394F" w:rsidRPr="004D17A8" w:rsidRDefault="003A0FDA" w:rsidP="003A0FDA">
      <w:pPr>
        <w:tabs>
          <w:tab w:val="left" w:pos="567"/>
          <w:tab w:val="left" w:pos="4395"/>
          <w:tab w:val="left" w:pos="5245"/>
        </w:tabs>
        <w:spacing w:before="120" w:after="120"/>
        <w:ind w:right="-377"/>
        <w:jc w:val="both"/>
        <w:rPr>
          <w:rFonts w:ascii="Arial" w:hAnsi="Arial" w:cs="Arial"/>
          <w:bCs/>
          <w:iCs/>
          <w:sz w:val="20"/>
          <w:szCs w:val="20"/>
        </w:rPr>
      </w:pPr>
      <w:r w:rsidRPr="004D17A8">
        <w:rPr>
          <w:rFonts w:ascii="Arial" w:hAnsi="Arial" w:cs="Arial"/>
          <w:b/>
          <w:sz w:val="20"/>
          <w:szCs w:val="20"/>
        </w:rPr>
        <w:tab/>
        <w:t>3. etapa:</w:t>
      </w:r>
      <w:r w:rsidRPr="004D17A8">
        <w:rPr>
          <w:rFonts w:ascii="Arial" w:hAnsi="Arial" w:cs="Arial"/>
          <w:sz w:val="20"/>
          <w:szCs w:val="20"/>
        </w:rPr>
        <w:t xml:space="preserve"> </w:t>
      </w:r>
      <w:r w:rsidR="0098394F" w:rsidRPr="004D17A8">
        <w:rPr>
          <w:rFonts w:ascii="Arial" w:hAnsi="Arial" w:cs="Arial"/>
          <w:sz w:val="20"/>
          <w:szCs w:val="20"/>
        </w:rPr>
        <w:t>do 3</w:t>
      </w:r>
      <w:r w:rsidR="000F0FF0" w:rsidRPr="004D17A8">
        <w:rPr>
          <w:rFonts w:ascii="Arial" w:hAnsi="Arial" w:cs="Arial"/>
          <w:sz w:val="20"/>
          <w:szCs w:val="20"/>
        </w:rPr>
        <w:t>1</w:t>
      </w:r>
      <w:r w:rsidR="0098394F" w:rsidRPr="004D17A8">
        <w:rPr>
          <w:rFonts w:ascii="Arial" w:hAnsi="Arial" w:cs="Arial"/>
          <w:sz w:val="20"/>
          <w:szCs w:val="20"/>
        </w:rPr>
        <w:t>. října 20</w:t>
      </w:r>
      <w:r w:rsidR="00917A38" w:rsidRPr="004D17A8">
        <w:rPr>
          <w:rFonts w:ascii="Arial" w:hAnsi="Arial" w:cs="Arial"/>
          <w:sz w:val="20"/>
          <w:szCs w:val="20"/>
        </w:rPr>
        <w:t>2</w:t>
      </w:r>
      <w:r w:rsidR="00E60574">
        <w:rPr>
          <w:rFonts w:ascii="Arial" w:hAnsi="Arial" w:cs="Arial"/>
          <w:sz w:val="20"/>
          <w:szCs w:val="20"/>
        </w:rPr>
        <w:t>3</w:t>
      </w:r>
      <w:r w:rsidR="0098394F" w:rsidRPr="004D17A8">
        <w:rPr>
          <w:rFonts w:ascii="Arial" w:hAnsi="Arial" w:cs="Arial"/>
          <w:sz w:val="20"/>
          <w:szCs w:val="20"/>
        </w:rPr>
        <w:t xml:space="preserve"> – zbývající část hlavních prohlídek </w:t>
      </w:r>
      <w:r w:rsidR="00917A38" w:rsidRPr="004D17A8">
        <w:rPr>
          <w:rFonts w:ascii="Arial" w:hAnsi="Arial" w:cs="Arial"/>
          <w:sz w:val="20"/>
          <w:szCs w:val="20"/>
        </w:rPr>
        <w:t xml:space="preserve">mostů dle </w:t>
      </w:r>
      <w:r w:rsidR="00917A38" w:rsidRPr="004D17A8">
        <w:rPr>
          <w:rFonts w:ascii="Arial" w:hAnsi="Arial" w:cs="Arial"/>
          <w:b/>
          <w:sz w:val="20"/>
          <w:szCs w:val="20"/>
        </w:rPr>
        <w:t xml:space="preserve">přílohy </w:t>
      </w:r>
      <w:r w:rsidR="006E7EF3" w:rsidRPr="004D17A8">
        <w:rPr>
          <w:rFonts w:ascii="Arial" w:hAnsi="Arial" w:cs="Arial"/>
          <w:b/>
          <w:sz w:val="20"/>
          <w:szCs w:val="20"/>
        </w:rPr>
        <w:t>A2</w:t>
      </w:r>
      <w:r w:rsidR="00917A38" w:rsidRPr="004D17A8">
        <w:rPr>
          <w:rFonts w:ascii="Arial" w:hAnsi="Arial" w:cs="Arial"/>
          <w:sz w:val="20"/>
          <w:szCs w:val="20"/>
        </w:rPr>
        <w:t>.</w:t>
      </w:r>
    </w:p>
    <w:p w:rsidR="000F2FD6" w:rsidRPr="004D17A8" w:rsidRDefault="00445049" w:rsidP="003E1423">
      <w:pPr>
        <w:numPr>
          <w:ilvl w:val="1"/>
          <w:numId w:val="0"/>
        </w:numPr>
        <w:tabs>
          <w:tab w:val="num" w:pos="576"/>
        </w:tabs>
        <w:spacing w:before="120" w:after="120"/>
        <w:outlineLvl w:val="1"/>
        <w:rPr>
          <w:rFonts w:ascii="Arial" w:hAnsi="Arial" w:cs="Arial"/>
          <w:bCs/>
          <w:iCs/>
          <w:sz w:val="20"/>
          <w:szCs w:val="20"/>
        </w:rPr>
      </w:pPr>
      <w:r w:rsidRPr="004D17A8">
        <w:rPr>
          <w:rFonts w:ascii="Arial" w:hAnsi="Arial" w:cs="Arial"/>
          <w:bCs/>
          <w:iCs/>
          <w:sz w:val="20"/>
          <w:szCs w:val="20"/>
        </w:rPr>
        <w:tab/>
      </w:r>
      <w:r w:rsidR="00E94E60" w:rsidRPr="004D17A8">
        <w:rPr>
          <w:rFonts w:ascii="Arial" w:hAnsi="Arial" w:cs="Arial"/>
          <w:bCs/>
          <w:iCs/>
          <w:sz w:val="20"/>
          <w:szCs w:val="20"/>
        </w:rPr>
        <w:t>Dřívější plnění je možné.</w:t>
      </w:r>
    </w:p>
    <w:p w:rsidR="00887EEF" w:rsidRPr="004D17A8" w:rsidRDefault="00347BA4" w:rsidP="003E1423">
      <w:pPr>
        <w:numPr>
          <w:ilvl w:val="0"/>
          <w:numId w:val="37"/>
        </w:numPr>
        <w:spacing w:before="120" w:after="120"/>
        <w:ind w:left="567" w:hanging="567"/>
        <w:rPr>
          <w:rFonts w:ascii="Arial" w:hAnsi="Arial" w:cs="Arial"/>
          <w:bCs/>
          <w:iCs/>
          <w:sz w:val="20"/>
          <w:szCs w:val="20"/>
        </w:rPr>
      </w:pPr>
      <w:r w:rsidRPr="004D17A8">
        <w:rPr>
          <w:rFonts w:ascii="Arial" w:hAnsi="Arial" w:cs="Arial"/>
          <w:bCs/>
          <w:iCs/>
          <w:sz w:val="20"/>
          <w:szCs w:val="20"/>
        </w:rPr>
        <w:t xml:space="preserve">Místo plnění: </w:t>
      </w:r>
    </w:p>
    <w:p w:rsidR="00347BA4" w:rsidRPr="004D17A8" w:rsidRDefault="0006460C" w:rsidP="0065315C">
      <w:pPr>
        <w:spacing w:before="120" w:after="120"/>
        <w:ind w:left="567"/>
        <w:jc w:val="both"/>
        <w:rPr>
          <w:rFonts w:ascii="Arial" w:hAnsi="Arial" w:cs="Arial"/>
          <w:bCs/>
          <w:iCs/>
          <w:sz w:val="20"/>
          <w:szCs w:val="20"/>
        </w:rPr>
      </w:pPr>
      <w:r w:rsidRPr="004D17A8">
        <w:rPr>
          <w:rFonts w:ascii="Arial" w:hAnsi="Arial" w:cs="Arial"/>
          <w:sz w:val="20"/>
          <w:szCs w:val="20"/>
        </w:rPr>
        <w:t>Mosty uvedené v </w:t>
      </w:r>
      <w:r w:rsidRPr="004D17A8">
        <w:rPr>
          <w:rFonts w:ascii="Arial" w:hAnsi="Arial" w:cs="Arial"/>
          <w:b/>
          <w:sz w:val="20"/>
          <w:szCs w:val="20"/>
        </w:rPr>
        <w:t>příloz</w:t>
      </w:r>
      <w:r w:rsidR="008F473B" w:rsidRPr="004D17A8">
        <w:rPr>
          <w:rFonts w:ascii="Arial" w:hAnsi="Arial" w:cs="Arial"/>
          <w:b/>
          <w:sz w:val="20"/>
          <w:szCs w:val="20"/>
        </w:rPr>
        <w:t>e</w:t>
      </w:r>
      <w:r w:rsidRPr="004D17A8">
        <w:rPr>
          <w:rFonts w:ascii="Arial" w:hAnsi="Arial" w:cs="Arial"/>
          <w:b/>
          <w:sz w:val="20"/>
          <w:szCs w:val="20"/>
        </w:rPr>
        <w:t xml:space="preserve"> </w:t>
      </w:r>
      <w:r w:rsidR="006E7EF3" w:rsidRPr="004D17A8">
        <w:rPr>
          <w:rFonts w:ascii="Arial" w:hAnsi="Arial" w:cs="Arial"/>
          <w:b/>
          <w:sz w:val="20"/>
          <w:szCs w:val="20"/>
        </w:rPr>
        <w:t>A2</w:t>
      </w:r>
      <w:r w:rsidRPr="004D17A8">
        <w:rPr>
          <w:rFonts w:ascii="Arial" w:hAnsi="Arial" w:cs="Arial"/>
          <w:sz w:val="20"/>
          <w:szCs w:val="20"/>
        </w:rPr>
        <w:t>, předání dokumentace p</w:t>
      </w:r>
      <w:r w:rsidR="000401DC" w:rsidRPr="004D17A8">
        <w:rPr>
          <w:rFonts w:ascii="Arial" w:hAnsi="Arial" w:cs="Arial"/>
          <w:sz w:val="20"/>
          <w:szCs w:val="20"/>
        </w:rPr>
        <w:t xml:space="preserve">racoviště </w:t>
      </w:r>
      <w:r w:rsidR="00060188">
        <w:rPr>
          <w:rFonts w:ascii="Arial" w:hAnsi="Arial" w:cs="Arial"/>
          <w:sz w:val="20"/>
          <w:szCs w:val="20"/>
        </w:rPr>
        <w:t>O</w:t>
      </w:r>
      <w:r w:rsidRPr="004D17A8">
        <w:rPr>
          <w:rFonts w:ascii="Arial" w:hAnsi="Arial" w:cs="Arial"/>
          <w:sz w:val="20"/>
          <w:szCs w:val="20"/>
        </w:rPr>
        <w:t xml:space="preserve">bjednatele </w:t>
      </w:r>
      <w:r w:rsidR="0065315C" w:rsidRPr="004D17A8">
        <w:rPr>
          <w:rFonts w:ascii="Arial" w:hAnsi="Arial" w:cs="Arial"/>
          <w:sz w:val="20"/>
          <w:szCs w:val="20"/>
        </w:rPr>
        <w:t>Jihlava, Kosovská 1122/16, Jihlava 586 01</w:t>
      </w:r>
      <w:r w:rsidR="000401DC" w:rsidRPr="004D17A8">
        <w:rPr>
          <w:rFonts w:ascii="Arial" w:hAnsi="Arial" w:cs="Arial"/>
          <w:sz w:val="20"/>
          <w:szCs w:val="20"/>
        </w:rPr>
        <w:t>.</w:t>
      </w:r>
    </w:p>
    <w:p w:rsidR="008A2B39" w:rsidRPr="004D17A8" w:rsidRDefault="008A2B39" w:rsidP="003E1423">
      <w:pPr>
        <w:numPr>
          <w:ilvl w:val="0"/>
          <w:numId w:val="37"/>
        </w:numPr>
        <w:spacing w:before="120" w:after="120"/>
        <w:ind w:left="567" w:hanging="567"/>
        <w:rPr>
          <w:rFonts w:ascii="Arial" w:hAnsi="Arial" w:cs="Arial"/>
          <w:bCs/>
          <w:iCs/>
          <w:sz w:val="20"/>
          <w:szCs w:val="20"/>
        </w:rPr>
      </w:pPr>
      <w:r w:rsidRPr="004D17A8">
        <w:rPr>
          <w:rFonts w:ascii="Arial" w:hAnsi="Arial" w:cs="Arial"/>
          <w:bCs/>
          <w:iCs/>
          <w:sz w:val="20"/>
          <w:szCs w:val="20"/>
        </w:rPr>
        <w:t>Objednatel je povinen přistoupit na přiměřené prodloužení lhůty plnění a na úhradu zvýšených nákladů, zejména v těchto případech:</w:t>
      </w:r>
    </w:p>
    <w:p w:rsidR="00E73BBC" w:rsidRPr="004D17A8" w:rsidRDefault="008A2B39" w:rsidP="008B692E">
      <w:pPr>
        <w:numPr>
          <w:ilvl w:val="0"/>
          <w:numId w:val="38"/>
        </w:numPr>
        <w:suppressAutoHyphens/>
        <w:spacing w:before="120" w:after="120" w:line="240" w:lineRule="auto"/>
        <w:ind w:left="1134" w:hanging="567"/>
        <w:rPr>
          <w:rFonts w:ascii="Arial" w:hAnsi="Arial" w:cs="Arial"/>
          <w:bCs/>
          <w:iCs/>
          <w:sz w:val="20"/>
          <w:szCs w:val="20"/>
        </w:rPr>
      </w:pPr>
      <w:r w:rsidRPr="004D17A8">
        <w:rPr>
          <w:rFonts w:ascii="Arial" w:hAnsi="Arial" w:cs="Arial"/>
          <w:bCs/>
          <w:iCs/>
          <w:sz w:val="20"/>
          <w:szCs w:val="20"/>
        </w:rPr>
        <w:t>dojde-li během plnění ke změně rozsa</w:t>
      </w:r>
      <w:r w:rsidR="00060188">
        <w:rPr>
          <w:rFonts w:ascii="Arial" w:hAnsi="Arial" w:cs="Arial"/>
          <w:bCs/>
          <w:iCs/>
          <w:sz w:val="20"/>
          <w:szCs w:val="20"/>
        </w:rPr>
        <w:t>hu a druhu prací na žádost O</w:t>
      </w:r>
      <w:r w:rsidRPr="004D17A8">
        <w:rPr>
          <w:rFonts w:ascii="Arial" w:hAnsi="Arial" w:cs="Arial"/>
          <w:bCs/>
          <w:iCs/>
          <w:sz w:val="20"/>
          <w:szCs w:val="20"/>
        </w:rPr>
        <w:t>bjednatele,</w:t>
      </w:r>
    </w:p>
    <w:p w:rsidR="008A2B39" w:rsidRPr="004D17A8" w:rsidRDefault="00BF1E0D" w:rsidP="008B692E">
      <w:pPr>
        <w:numPr>
          <w:ilvl w:val="0"/>
          <w:numId w:val="38"/>
        </w:numPr>
        <w:suppressAutoHyphens/>
        <w:spacing w:before="120" w:after="120" w:line="240" w:lineRule="auto"/>
        <w:ind w:left="1134" w:hanging="567"/>
        <w:rPr>
          <w:rFonts w:ascii="Arial" w:hAnsi="Arial" w:cs="Arial"/>
          <w:bCs/>
          <w:iCs/>
          <w:sz w:val="20"/>
          <w:szCs w:val="20"/>
        </w:rPr>
      </w:pPr>
      <w:r>
        <w:rPr>
          <w:rFonts w:ascii="Arial" w:hAnsi="Arial" w:cs="Arial"/>
          <w:bCs/>
          <w:iCs/>
          <w:sz w:val="20"/>
          <w:szCs w:val="20"/>
        </w:rPr>
        <w:t>nebude-li moci Z</w:t>
      </w:r>
      <w:r w:rsidR="008A2B39" w:rsidRPr="004D17A8">
        <w:rPr>
          <w:rFonts w:ascii="Arial" w:hAnsi="Arial" w:cs="Arial"/>
          <w:bCs/>
          <w:iCs/>
          <w:sz w:val="20"/>
          <w:szCs w:val="20"/>
        </w:rPr>
        <w:t xml:space="preserve">hotovitel plynule pokračovat v pracích </w:t>
      </w:r>
      <w:r w:rsidR="00060188">
        <w:rPr>
          <w:rFonts w:ascii="Arial" w:hAnsi="Arial" w:cs="Arial"/>
          <w:bCs/>
          <w:iCs/>
          <w:sz w:val="20"/>
          <w:szCs w:val="20"/>
        </w:rPr>
        <w:t>z jakéhokoliv důvodu na straně O</w:t>
      </w:r>
      <w:r w:rsidR="008A2B39" w:rsidRPr="004D17A8">
        <w:rPr>
          <w:rFonts w:ascii="Arial" w:hAnsi="Arial" w:cs="Arial"/>
          <w:bCs/>
          <w:iCs/>
          <w:sz w:val="20"/>
          <w:szCs w:val="20"/>
        </w:rPr>
        <w:t>bjednatele.</w:t>
      </w:r>
    </w:p>
    <w:p w:rsidR="00366879" w:rsidRPr="004D17A8" w:rsidRDefault="00366879" w:rsidP="00366879">
      <w:pPr>
        <w:suppressAutoHyphens/>
        <w:spacing w:before="120" w:after="120" w:line="240" w:lineRule="auto"/>
        <w:ind w:left="1134"/>
        <w:rPr>
          <w:rFonts w:ascii="Arial" w:hAnsi="Arial" w:cs="Arial"/>
          <w:bCs/>
          <w:iCs/>
          <w:sz w:val="20"/>
          <w:szCs w:val="20"/>
        </w:rPr>
      </w:pPr>
    </w:p>
    <w:p w:rsidR="00221E21" w:rsidRPr="004D17A8" w:rsidRDefault="00221E21"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4D17A8">
        <w:rPr>
          <w:rFonts w:ascii="Arial" w:hAnsi="Arial" w:cs="Arial"/>
          <w:b/>
          <w:sz w:val="20"/>
          <w:szCs w:val="20"/>
        </w:rPr>
        <w:t>Článek 4</w:t>
      </w:r>
    </w:p>
    <w:p w:rsidR="00221E21" w:rsidRPr="004D17A8"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4D17A8">
        <w:rPr>
          <w:rFonts w:ascii="Arial" w:hAnsi="Arial" w:cs="Arial"/>
          <w:b/>
          <w:sz w:val="20"/>
          <w:szCs w:val="20"/>
        </w:rPr>
        <w:t>Cena díla</w:t>
      </w:r>
    </w:p>
    <w:p w:rsidR="00221E21" w:rsidRPr="004D17A8" w:rsidRDefault="0015328B" w:rsidP="003E1423">
      <w:pPr>
        <w:numPr>
          <w:ilvl w:val="0"/>
          <w:numId w:val="12"/>
        </w:numPr>
        <w:suppressAutoHyphens/>
        <w:spacing w:before="120" w:after="120" w:line="240" w:lineRule="auto"/>
        <w:ind w:left="567" w:hanging="567"/>
        <w:jc w:val="both"/>
        <w:rPr>
          <w:rFonts w:ascii="Arial" w:hAnsi="Arial" w:cs="Arial"/>
          <w:sz w:val="20"/>
          <w:szCs w:val="20"/>
          <w:lang w:eastAsia="cs-CZ"/>
        </w:rPr>
      </w:pPr>
      <w:r w:rsidRPr="004D17A8">
        <w:rPr>
          <w:rFonts w:ascii="Arial" w:eastAsia="Times New Roman" w:hAnsi="Arial" w:cs="Arial"/>
          <w:sz w:val="20"/>
          <w:szCs w:val="20"/>
          <w:lang w:eastAsia="cs-CZ"/>
        </w:rPr>
        <w:t>Celková c</w:t>
      </w:r>
      <w:r w:rsidR="008A45AE" w:rsidRPr="004D17A8">
        <w:rPr>
          <w:rFonts w:ascii="Arial" w:eastAsia="Times New Roman" w:hAnsi="Arial" w:cs="Arial"/>
          <w:sz w:val="20"/>
          <w:szCs w:val="20"/>
          <w:lang w:eastAsia="cs-CZ"/>
        </w:rPr>
        <w:t>ena</w:t>
      </w:r>
      <w:r w:rsidR="00221E21" w:rsidRPr="004D17A8">
        <w:rPr>
          <w:rFonts w:ascii="Arial" w:hAnsi="Arial" w:cs="Arial"/>
          <w:sz w:val="20"/>
          <w:szCs w:val="20"/>
          <w:lang w:eastAsia="cs-CZ"/>
        </w:rPr>
        <w:t xml:space="preserve"> díla </w:t>
      </w:r>
      <w:r w:rsidR="000F3C3F" w:rsidRPr="004D17A8">
        <w:rPr>
          <w:rFonts w:ascii="Arial" w:eastAsia="Times New Roman" w:hAnsi="Arial" w:cs="Arial"/>
          <w:sz w:val="20"/>
          <w:szCs w:val="20"/>
          <w:lang w:eastAsia="cs-CZ"/>
        </w:rPr>
        <w:t>dle</w:t>
      </w:r>
      <w:r w:rsidR="00221E21" w:rsidRPr="004D17A8">
        <w:rPr>
          <w:rFonts w:ascii="Arial" w:hAnsi="Arial" w:cs="Arial"/>
          <w:sz w:val="20"/>
          <w:szCs w:val="20"/>
          <w:lang w:eastAsia="cs-CZ"/>
        </w:rPr>
        <w:t xml:space="preserve"> </w:t>
      </w:r>
      <w:r w:rsidR="00221E21" w:rsidRPr="004D17A8">
        <w:rPr>
          <w:rFonts w:ascii="Arial" w:hAnsi="Arial" w:cs="Arial"/>
          <w:b/>
          <w:sz w:val="20"/>
          <w:szCs w:val="20"/>
          <w:lang w:eastAsia="cs-CZ"/>
        </w:rPr>
        <w:t>čl. 2</w:t>
      </w:r>
      <w:r w:rsidR="00221E21" w:rsidRPr="004D17A8">
        <w:rPr>
          <w:rFonts w:ascii="Arial" w:hAnsi="Arial" w:cs="Arial"/>
          <w:sz w:val="20"/>
          <w:szCs w:val="20"/>
          <w:lang w:eastAsia="cs-CZ"/>
        </w:rPr>
        <w:t xml:space="preserve"> této smlouvy činí:</w:t>
      </w:r>
    </w:p>
    <w:p w:rsidR="00221E21" w:rsidRPr="004D17A8" w:rsidRDefault="00221E21" w:rsidP="008B692E">
      <w:pPr>
        <w:spacing w:before="120" w:after="120" w:line="240" w:lineRule="auto"/>
        <w:ind w:left="993" w:firstLine="423"/>
        <w:rPr>
          <w:rFonts w:ascii="Arial" w:hAnsi="Arial" w:cs="Arial"/>
          <w:color w:val="FF0000"/>
          <w:sz w:val="20"/>
          <w:szCs w:val="20"/>
          <w:lang w:eastAsia="cs-CZ"/>
        </w:rPr>
      </w:pPr>
      <w:r w:rsidRPr="004D17A8">
        <w:rPr>
          <w:rFonts w:ascii="Arial" w:hAnsi="Arial" w:cs="Arial"/>
          <w:color w:val="FF0000"/>
          <w:sz w:val="20"/>
          <w:szCs w:val="20"/>
          <w:lang w:eastAsia="cs-CZ"/>
        </w:rPr>
        <w:t>Cena bez DPH</w:t>
      </w:r>
      <w:r w:rsidR="000F3C3F" w:rsidRPr="004D17A8">
        <w:rPr>
          <w:rFonts w:ascii="Arial" w:eastAsia="Times New Roman" w:hAnsi="Arial" w:cs="Arial"/>
          <w:color w:val="FF0000"/>
          <w:sz w:val="20"/>
          <w:szCs w:val="20"/>
          <w:lang w:eastAsia="cs-CZ"/>
        </w:rPr>
        <w:t xml:space="preserve">  </w:t>
      </w:r>
      <w:r w:rsidRPr="004D17A8">
        <w:rPr>
          <w:rFonts w:ascii="Arial" w:hAnsi="Arial" w:cs="Arial"/>
          <w:color w:val="FF0000"/>
          <w:sz w:val="20"/>
          <w:szCs w:val="20"/>
          <w:lang w:eastAsia="cs-CZ"/>
        </w:rPr>
        <w:tab/>
      </w:r>
      <w:r w:rsidRPr="004D17A8">
        <w:rPr>
          <w:rFonts w:ascii="Arial" w:hAnsi="Arial" w:cs="Arial"/>
          <w:color w:val="FF0000"/>
          <w:sz w:val="20"/>
          <w:szCs w:val="20"/>
          <w:lang w:eastAsia="cs-CZ"/>
        </w:rPr>
        <w:tab/>
        <w:t>………………………… Kč</w:t>
      </w:r>
    </w:p>
    <w:p w:rsidR="00221E21" w:rsidRPr="004D17A8" w:rsidRDefault="00221E21" w:rsidP="008B692E">
      <w:pPr>
        <w:spacing w:before="120" w:after="120" w:line="240" w:lineRule="auto"/>
        <w:ind w:left="993" w:firstLine="423"/>
        <w:rPr>
          <w:rFonts w:ascii="Arial" w:hAnsi="Arial" w:cs="Arial"/>
          <w:color w:val="FF0000"/>
          <w:sz w:val="20"/>
          <w:szCs w:val="20"/>
          <w:lang w:eastAsia="cs-CZ"/>
        </w:rPr>
      </w:pPr>
      <w:r w:rsidRPr="004D17A8">
        <w:rPr>
          <w:rFonts w:ascii="Arial" w:hAnsi="Arial" w:cs="Arial"/>
          <w:color w:val="FF0000"/>
          <w:sz w:val="20"/>
          <w:szCs w:val="20"/>
          <w:lang w:eastAsia="cs-CZ"/>
        </w:rPr>
        <w:t>DPH (2</w:t>
      </w:r>
      <w:r w:rsidR="008A2B39" w:rsidRPr="004D17A8">
        <w:rPr>
          <w:rFonts w:ascii="Arial" w:hAnsi="Arial" w:cs="Arial"/>
          <w:color w:val="FF0000"/>
          <w:sz w:val="20"/>
          <w:szCs w:val="20"/>
          <w:lang w:eastAsia="cs-CZ"/>
        </w:rPr>
        <w:t>1</w:t>
      </w:r>
      <w:r w:rsidRPr="004D17A8">
        <w:rPr>
          <w:rFonts w:ascii="Arial" w:hAnsi="Arial" w:cs="Arial"/>
          <w:color w:val="FF0000"/>
          <w:sz w:val="20"/>
          <w:szCs w:val="20"/>
          <w:lang w:eastAsia="cs-CZ"/>
        </w:rPr>
        <w:t>%)</w:t>
      </w:r>
      <w:r w:rsidRPr="004D17A8">
        <w:rPr>
          <w:rFonts w:ascii="Arial" w:hAnsi="Arial" w:cs="Arial"/>
          <w:color w:val="FF0000"/>
          <w:sz w:val="20"/>
          <w:szCs w:val="20"/>
          <w:lang w:eastAsia="cs-CZ"/>
        </w:rPr>
        <w:tab/>
      </w:r>
      <w:r w:rsidRPr="004D17A8">
        <w:rPr>
          <w:rFonts w:ascii="Arial" w:hAnsi="Arial" w:cs="Arial"/>
          <w:color w:val="FF0000"/>
          <w:sz w:val="20"/>
          <w:szCs w:val="20"/>
          <w:lang w:eastAsia="cs-CZ"/>
        </w:rPr>
        <w:tab/>
      </w:r>
      <w:r w:rsidRPr="004D17A8">
        <w:rPr>
          <w:rFonts w:ascii="Arial" w:hAnsi="Arial" w:cs="Arial"/>
          <w:color w:val="FF0000"/>
          <w:sz w:val="20"/>
          <w:szCs w:val="20"/>
          <w:lang w:eastAsia="cs-CZ"/>
        </w:rPr>
        <w:tab/>
        <w:t>………………………… Kč</w:t>
      </w:r>
    </w:p>
    <w:p w:rsidR="00221E21" w:rsidRPr="004D17A8" w:rsidRDefault="00221E21" w:rsidP="008B692E">
      <w:pPr>
        <w:spacing w:before="120" w:after="120" w:line="240" w:lineRule="auto"/>
        <w:ind w:left="993" w:firstLine="423"/>
        <w:rPr>
          <w:rFonts w:ascii="Arial" w:hAnsi="Arial" w:cs="Arial"/>
          <w:b/>
          <w:color w:val="FF0000"/>
          <w:sz w:val="20"/>
          <w:szCs w:val="20"/>
          <w:lang w:eastAsia="cs-CZ"/>
        </w:rPr>
      </w:pPr>
      <w:r w:rsidRPr="004D17A8">
        <w:rPr>
          <w:rFonts w:ascii="Arial" w:hAnsi="Arial" w:cs="Arial"/>
          <w:b/>
          <w:color w:val="FF0000"/>
          <w:sz w:val="20"/>
          <w:szCs w:val="20"/>
          <w:lang w:eastAsia="cs-CZ"/>
        </w:rPr>
        <w:t>Cena celkem s DPH</w:t>
      </w:r>
      <w:r w:rsidR="000F3C3F" w:rsidRPr="004D17A8">
        <w:rPr>
          <w:rFonts w:ascii="Arial" w:eastAsia="Times New Roman" w:hAnsi="Arial" w:cs="Arial"/>
          <w:b/>
          <w:color w:val="FF0000"/>
          <w:sz w:val="20"/>
          <w:szCs w:val="20"/>
          <w:lang w:eastAsia="cs-CZ"/>
        </w:rPr>
        <w:t xml:space="preserve"> </w:t>
      </w:r>
      <w:r w:rsidRPr="004D17A8">
        <w:rPr>
          <w:rFonts w:ascii="Arial" w:hAnsi="Arial" w:cs="Arial"/>
          <w:b/>
          <w:color w:val="FF0000"/>
          <w:sz w:val="20"/>
          <w:szCs w:val="20"/>
          <w:lang w:eastAsia="cs-CZ"/>
        </w:rPr>
        <w:tab/>
      </w:r>
      <w:r w:rsidRPr="004D17A8">
        <w:rPr>
          <w:rFonts w:ascii="Arial" w:hAnsi="Arial" w:cs="Arial"/>
          <w:b/>
          <w:color w:val="FF0000"/>
          <w:sz w:val="20"/>
          <w:szCs w:val="20"/>
          <w:lang w:eastAsia="cs-CZ"/>
        </w:rPr>
        <w:tab/>
      </w:r>
      <w:r w:rsidRPr="004D17A8">
        <w:rPr>
          <w:rFonts w:ascii="Arial" w:hAnsi="Arial" w:cs="Arial"/>
          <w:b/>
          <w:bCs/>
          <w:color w:val="FF0000"/>
          <w:sz w:val="20"/>
          <w:szCs w:val="20"/>
          <w:lang w:eastAsia="cs-CZ"/>
        </w:rPr>
        <w:t xml:space="preserve">………………………… </w:t>
      </w:r>
      <w:r w:rsidRPr="004D17A8">
        <w:rPr>
          <w:rFonts w:ascii="Arial" w:hAnsi="Arial" w:cs="Arial"/>
          <w:b/>
          <w:color w:val="FF0000"/>
          <w:sz w:val="20"/>
          <w:szCs w:val="20"/>
          <w:lang w:eastAsia="cs-CZ"/>
        </w:rPr>
        <w:t>Kč</w:t>
      </w:r>
    </w:p>
    <w:p w:rsidR="000F3C3F" w:rsidRPr="004D17A8" w:rsidRDefault="008A2B39" w:rsidP="003E1423">
      <w:pPr>
        <w:numPr>
          <w:ilvl w:val="0"/>
          <w:numId w:val="12"/>
        </w:numPr>
        <w:suppressAutoHyphens/>
        <w:spacing w:before="120" w:after="120" w:line="240" w:lineRule="auto"/>
        <w:ind w:left="567" w:hanging="567"/>
        <w:jc w:val="both"/>
        <w:rPr>
          <w:rFonts w:ascii="Arial" w:eastAsia="Times New Roman" w:hAnsi="Arial" w:cs="Arial"/>
          <w:sz w:val="20"/>
          <w:szCs w:val="20"/>
          <w:lang w:eastAsia="cs-CZ"/>
        </w:rPr>
      </w:pPr>
      <w:r w:rsidRPr="004D17A8">
        <w:rPr>
          <w:rFonts w:ascii="Arial" w:hAnsi="Arial" w:cs="Arial"/>
          <w:sz w:val="20"/>
          <w:szCs w:val="20"/>
        </w:rPr>
        <w:t>V ceně jsou obsaženy všechny práce a činnosti nutné ke splnění díla</w:t>
      </w:r>
      <w:r w:rsidR="00E73BBC" w:rsidRPr="004D17A8">
        <w:rPr>
          <w:rFonts w:ascii="Arial" w:eastAsia="Times New Roman" w:hAnsi="Arial" w:cs="Arial"/>
          <w:sz w:val="20"/>
          <w:szCs w:val="20"/>
          <w:lang w:eastAsia="cs-CZ"/>
        </w:rPr>
        <w:t xml:space="preserve"> a</w:t>
      </w:r>
      <w:r w:rsidR="00E73BBC" w:rsidRPr="004D17A8">
        <w:rPr>
          <w:rFonts w:ascii="Arial" w:eastAsia="Times New Roman" w:hAnsi="Arial" w:cs="Arial"/>
          <w:b/>
          <w:sz w:val="20"/>
          <w:szCs w:val="20"/>
          <w:lang w:eastAsia="cs-CZ"/>
        </w:rPr>
        <w:t xml:space="preserve"> </w:t>
      </w:r>
      <w:r w:rsidR="00E73BBC" w:rsidRPr="004D17A8">
        <w:rPr>
          <w:rFonts w:ascii="Arial" w:eastAsia="Times New Roman" w:hAnsi="Arial" w:cs="Arial"/>
          <w:sz w:val="20"/>
          <w:szCs w:val="20"/>
          <w:lang w:eastAsia="cs-CZ"/>
        </w:rPr>
        <w:t xml:space="preserve">odměna za užití nehmotného statku dle </w:t>
      </w:r>
      <w:r w:rsidR="008B692E" w:rsidRPr="004D17A8">
        <w:rPr>
          <w:rFonts w:ascii="Arial" w:eastAsia="Times New Roman" w:hAnsi="Arial" w:cs="Arial"/>
          <w:b/>
          <w:sz w:val="20"/>
          <w:szCs w:val="20"/>
          <w:lang w:eastAsia="cs-CZ"/>
        </w:rPr>
        <w:t>odst</w:t>
      </w:r>
      <w:r w:rsidR="00E73BBC" w:rsidRPr="004D17A8">
        <w:rPr>
          <w:rFonts w:ascii="Arial" w:eastAsia="Times New Roman" w:hAnsi="Arial" w:cs="Arial"/>
          <w:b/>
          <w:sz w:val="20"/>
          <w:szCs w:val="20"/>
          <w:lang w:eastAsia="cs-CZ"/>
        </w:rPr>
        <w:t>.</w:t>
      </w:r>
      <w:r w:rsidR="003F06E6" w:rsidRPr="004D17A8">
        <w:rPr>
          <w:rFonts w:ascii="Arial" w:eastAsia="Times New Roman" w:hAnsi="Arial" w:cs="Arial"/>
          <w:b/>
          <w:sz w:val="20"/>
          <w:szCs w:val="20"/>
          <w:lang w:eastAsia="cs-CZ"/>
        </w:rPr>
        <w:t xml:space="preserve"> 9</w:t>
      </w:r>
      <w:r w:rsidR="00E73BBC" w:rsidRPr="004D17A8">
        <w:rPr>
          <w:rFonts w:ascii="Arial" w:eastAsia="Times New Roman" w:hAnsi="Arial" w:cs="Arial"/>
          <w:b/>
          <w:sz w:val="20"/>
          <w:szCs w:val="20"/>
          <w:lang w:eastAsia="cs-CZ"/>
        </w:rPr>
        <w:t>.7</w:t>
      </w:r>
      <w:r w:rsidRPr="004D17A8">
        <w:rPr>
          <w:rFonts w:ascii="Arial" w:hAnsi="Arial" w:cs="Arial"/>
          <w:sz w:val="20"/>
          <w:szCs w:val="20"/>
        </w:rPr>
        <w:t xml:space="preserve">. Cena je dohodnuta jako cena maximální, nejvýše přípustná, pevná po celou dobu plnění. Struktura ceny díla je rozepsána na jednotlivé mosty podle </w:t>
      </w:r>
      <w:r w:rsidRPr="004D17A8">
        <w:rPr>
          <w:rFonts w:ascii="Arial" w:hAnsi="Arial" w:cs="Arial"/>
          <w:b/>
          <w:sz w:val="20"/>
          <w:szCs w:val="20"/>
        </w:rPr>
        <w:t xml:space="preserve">přílohy </w:t>
      </w:r>
      <w:r w:rsidR="006E7EF3" w:rsidRPr="004D17A8">
        <w:rPr>
          <w:rFonts w:ascii="Arial" w:hAnsi="Arial" w:cs="Arial"/>
          <w:b/>
          <w:sz w:val="20"/>
          <w:szCs w:val="20"/>
        </w:rPr>
        <w:t>A2</w:t>
      </w:r>
      <w:r w:rsidR="00534B62" w:rsidRPr="004D17A8">
        <w:rPr>
          <w:rFonts w:ascii="Arial" w:hAnsi="Arial" w:cs="Arial"/>
          <w:b/>
          <w:sz w:val="20"/>
          <w:szCs w:val="20"/>
        </w:rPr>
        <w:t xml:space="preserve"> </w:t>
      </w:r>
      <w:r w:rsidR="00534B62" w:rsidRPr="004D17A8">
        <w:rPr>
          <w:rFonts w:ascii="Arial" w:hAnsi="Arial" w:cs="Arial"/>
          <w:sz w:val="20"/>
          <w:szCs w:val="20"/>
        </w:rPr>
        <w:t>této smlouvy</w:t>
      </w:r>
      <w:r w:rsidR="00221E21" w:rsidRPr="004D17A8">
        <w:rPr>
          <w:rFonts w:ascii="Arial" w:hAnsi="Arial" w:cs="Arial"/>
          <w:sz w:val="20"/>
          <w:szCs w:val="20"/>
          <w:lang w:eastAsia="cs-CZ"/>
        </w:rPr>
        <w:t>.</w:t>
      </w:r>
      <w:r w:rsidR="000F3C3F" w:rsidRPr="004D17A8">
        <w:rPr>
          <w:rFonts w:ascii="Arial" w:eastAsia="Times New Roman" w:hAnsi="Arial" w:cs="Arial"/>
          <w:sz w:val="20"/>
          <w:szCs w:val="20"/>
          <w:lang w:eastAsia="cs-CZ"/>
        </w:rPr>
        <w:t xml:space="preserve"> </w:t>
      </w:r>
    </w:p>
    <w:p w:rsidR="00221E21" w:rsidRPr="004D17A8" w:rsidRDefault="000F3C3F" w:rsidP="003E1423">
      <w:pPr>
        <w:numPr>
          <w:ilvl w:val="0"/>
          <w:numId w:val="12"/>
        </w:numPr>
        <w:suppressAutoHyphens/>
        <w:spacing w:before="120" w:after="120" w:line="240" w:lineRule="auto"/>
        <w:ind w:left="567" w:hanging="567"/>
        <w:jc w:val="both"/>
        <w:rPr>
          <w:rFonts w:ascii="Arial" w:hAnsi="Arial" w:cs="Arial"/>
          <w:sz w:val="20"/>
          <w:szCs w:val="20"/>
          <w:lang w:eastAsia="cs-CZ"/>
        </w:rPr>
      </w:pPr>
      <w:r w:rsidRPr="004D17A8">
        <w:rPr>
          <w:rFonts w:ascii="Arial" w:eastAsia="Times New Roman" w:hAnsi="Arial" w:cs="Arial"/>
          <w:sz w:val="20"/>
          <w:szCs w:val="20"/>
          <w:lang w:eastAsia="cs-CZ"/>
        </w:rPr>
        <w:t>Celkovou a pro účely fakturace rozhodnou cenou se rozumí cena včetně DPH.</w:t>
      </w:r>
      <w:r w:rsidR="00221E21" w:rsidRPr="004D17A8">
        <w:rPr>
          <w:rFonts w:ascii="Arial" w:hAnsi="Arial" w:cs="Arial"/>
          <w:sz w:val="20"/>
          <w:szCs w:val="20"/>
          <w:lang w:eastAsia="cs-CZ"/>
        </w:rPr>
        <w:t xml:space="preserve"> </w:t>
      </w:r>
    </w:p>
    <w:p w:rsidR="00714F3B" w:rsidRPr="004D17A8" w:rsidRDefault="00714F3B" w:rsidP="003E1423">
      <w:pPr>
        <w:numPr>
          <w:ilvl w:val="0"/>
          <w:numId w:val="12"/>
        </w:numPr>
        <w:suppressAutoHyphens/>
        <w:spacing w:before="120" w:after="120" w:line="240" w:lineRule="auto"/>
        <w:ind w:left="567" w:hanging="567"/>
        <w:jc w:val="both"/>
        <w:rPr>
          <w:rFonts w:ascii="Arial" w:eastAsia="Times New Roman" w:hAnsi="Arial" w:cs="Arial"/>
          <w:sz w:val="20"/>
          <w:szCs w:val="20"/>
          <w:lang w:eastAsia="cs-CZ"/>
        </w:rPr>
      </w:pPr>
      <w:r w:rsidRPr="004D17A8">
        <w:rPr>
          <w:rFonts w:ascii="Arial" w:eastAsia="Times New Roman" w:hAnsi="Arial" w:cs="Arial"/>
          <w:sz w:val="20"/>
          <w:szCs w:val="20"/>
          <w:lang w:eastAsia="cs-CZ"/>
        </w:rPr>
        <w:t xml:space="preserve">Všechny úpravy cen musí být v souladu s obecně platnými cenovými předpisy a podléhají smluvnímu schválení obou </w:t>
      </w:r>
      <w:r w:rsidR="00CB1712">
        <w:rPr>
          <w:rFonts w:ascii="Arial" w:eastAsia="Times New Roman" w:hAnsi="Arial" w:cs="Arial"/>
          <w:sz w:val="20"/>
          <w:szCs w:val="20"/>
          <w:lang w:eastAsia="cs-CZ"/>
        </w:rPr>
        <w:t>S</w:t>
      </w:r>
      <w:r w:rsidRPr="004D17A8">
        <w:rPr>
          <w:rFonts w:ascii="Arial" w:eastAsia="Times New Roman" w:hAnsi="Arial" w:cs="Arial"/>
          <w:sz w:val="20"/>
          <w:szCs w:val="20"/>
          <w:lang w:eastAsia="cs-CZ"/>
        </w:rPr>
        <w:t>mluvních stran. Zhotovitel odpovídá za to, že sazba DPH je stanovena v souladu s platnými právními předpisy</w:t>
      </w:r>
      <w:r w:rsidR="00FC6666" w:rsidRPr="004D17A8">
        <w:rPr>
          <w:rFonts w:ascii="Arial" w:eastAsia="Times New Roman" w:hAnsi="Arial" w:cs="Arial"/>
          <w:sz w:val="20"/>
          <w:szCs w:val="20"/>
          <w:lang w:eastAsia="cs-CZ"/>
        </w:rPr>
        <w:t xml:space="preserve">. </w:t>
      </w:r>
    </w:p>
    <w:p w:rsidR="00AC0F8B" w:rsidRPr="006A2D4A" w:rsidRDefault="007E6AD7" w:rsidP="006A2D4A">
      <w:pPr>
        <w:numPr>
          <w:ilvl w:val="1"/>
          <w:numId w:val="49"/>
        </w:numPr>
        <w:spacing w:before="120" w:after="120"/>
        <w:ind w:left="567" w:hanging="567"/>
        <w:jc w:val="both"/>
        <w:rPr>
          <w:rFonts w:ascii="Arial" w:hAnsi="Arial" w:cs="Arial"/>
          <w:b/>
          <w:bCs/>
          <w:sz w:val="20"/>
          <w:szCs w:val="20"/>
        </w:rPr>
      </w:pPr>
      <w:r w:rsidRPr="004D17A8">
        <w:rPr>
          <w:rFonts w:ascii="Arial" w:hAnsi="Arial" w:cs="Arial"/>
          <w:sz w:val="20"/>
          <w:szCs w:val="20"/>
        </w:rPr>
        <w:t>Dalším důvodem pro překročení ceny díla jsou tzv. dodatečné služ</w:t>
      </w:r>
      <w:r w:rsidR="00060188">
        <w:rPr>
          <w:rFonts w:ascii="Arial" w:hAnsi="Arial" w:cs="Arial"/>
          <w:sz w:val="20"/>
          <w:szCs w:val="20"/>
        </w:rPr>
        <w:t>by, které vyplynou z požadavků O</w:t>
      </w:r>
      <w:r w:rsidRPr="004D17A8">
        <w:rPr>
          <w:rFonts w:ascii="Arial" w:hAnsi="Arial" w:cs="Arial"/>
          <w:sz w:val="20"/>
          <w:szCs w:val="20"/>
        </w:rPr>
        <w:t>bjed</w:t>
      </w:r>
      <w:r w:rsidR="00BF1E0D">
        <w:rPr>
          <w:rFonts w:ascii="Arial" w:hAnsi="Arial" w:cs="Arial"/>
          <w:sz w:val="20"/>
          <w:szCs w:val="20"/>
        </w:rPr>
        <w:t>natele nebo na základě postupu Z</w:t>
      </w:r>
      <w:r w:rsidRPr="004D17A8">
        <w:rPr>
          <w:rFonts w:ascii="Arial" w:hAnsi="Arial" w:cs="Arial"/>
          <w:sz w:val="20"/>
          <w:szCs w:val="20"/>
        </w:rPr>
        <w:t xml:space="preserve">hotovitele dle </w:t>
      </w:r>
      <w:r w:rsidRPr="004D17A8">
        <w:rPr>
          <w:rFonts w:ascii="Arial" w:hAnsi="Arial" w:cs="Arial"/>
          <w:b/>
          <w:sz w:val="20"/>
          <w:szCs w:val="20"/>
        </w:rPr>
        <w:t xml:space="preserve">§ 2594 </w:t>
      </w:r>
      <w:r w:rsidR="00C45593" w:rsidRPr="004D17A8">
        <w:rPr>
          <w:rFonts w:ascii="Arial" w:hAnsi="Arial" w:cs="Arial"/>
          <w:b/>
          <w:sz w:val="20"/>
          <w:szCs w:val="20"/>
        </w:rPr>
        <w:t>OZ</w:t>
      </w:r>
      <w:r w:rsidRPr="004D17A8">
        <w:rPr>
          <w:rFonts w:ascii="Arial" w:hAnsi="Arial" w:cs="Arial"/>
          <w:b/>
          <w:sz w:val="20"/>
          <w:szCs w:val="20"/>
        </w:rPr>
        <w:t>.</w:t>
      </w:r>
      <w:r w:rsidRPr="004D17A8">
        <w:rPr>
          <w:rFonts w:ascii="Arial" w:hAnsi="Arial" w:cs="Arial"/>
          <w:sz w:val="20"/>
          <w:szCs w:val="20"/>
        </w:rPr>
        <w:t xml:space="preserve"> Pro účely této smlouvy jsou dodatečné služby vždy spojeny s výdejem veřejných prostředků a</w:t>
      </w:r>
      <w:r w:rsidR="00DE650E" w:rsidRPr="004D17A8">
        <w:rPr>
          <w:rFonts w:ascii="Arial" w:hAnsi="Arial" w:cs="Arial"/>
          <w:sz w:val="20"/>
          <w:szCs w:val="20"/>
        </w:rPr>
        <w:t> </w:t>
      </w:r>
      <w:r w:rsidR="00AC0F8B" w:rsidRPr="006A2D4A">
        <w:rPr>
          <w:rFonts w:ascii="Arial" w:hAnsi="Arial" w:cs="Arial"/>
          <w:sz w:val="20"/>
          <w:szCs w:val="20"/>
        </w:rPr>
        <w:t>probíhají v souladu s platnými Pravidly Rady Kraje Vysočina pro zadávání veřejných zakázek (dále jen PRK)</w:t>
      </w:r>
      <w:r w:rsidR="00060188" w:rsidRPr="006A2D4A">
        <w:rPr>
          <w:rFonts w:ascii="Arial" w:hAnsi="Arial" w:cs="Arial"/>
          <w:sz w:val="20"/>
          <w:szCs w:val="20"/>
        </w:rPr>
        <w:t xml:space="preserve"> a interními pravidly O</w:t>
      </w:r>
      <w:r w:rsidR="00AC0F8B" w:rsidRPr="006A2D4A">
        <w:rPr>
          <w:rFonts w:ascii="Arial" w:hAnsi="Arial" w:cs="Arial"/>
          <w:sz w:val="20"/>
          <w:szCs w:val="20"/>
        </w:rPr>
        <w:t>bjednatele.</w:t>
      </w:r>
    </w:p>
    <w:p w:rsidR="007E6AD7" w:rsidRPr="00EC0EC4" w:rsidRDefault="008F473B" w:rsidP="003E1423">
      <w:pPr>
        <w:numPr>
          <w:ilvl w:val="1"/>
          <w:numId w:val="49"/>
        </w:numPr>
        <w:tabs>
          <w:tab w:val="left" w:pos="0"/>
          <w:tab w:val="left" w:pos="567"/>
        </w:tabs>
        <w:spacing w:before="120" w:after="120"/>
        <w:ind w:left="567" w:hanging="567"/>
        <w:jc w:val="both"/>
        <w:rPr>
          <w:rFonts w:ascii="Arial" w:hAnsi="Arial" w:cs="Arial"/>
          <w:snapToGrid w:val="0"/>
          <w:sz w:val="20"/>
          <w:szCs w:val="20"/>
        </w:rPr>
      </w:pPr>
      <w:r w:rsidRPr="00EC0EC4">
        <w:rPr>
          <w:rFonts w:ascii="Arial" w:hAnsi="Arial" w:cs="Arial"/>
          <w:sz w:val="20"/>
          <w:szCs w:val="20"/>
        </w:rPr>
        <w:t>Dodatečné služby</w:t>
      </w:r>
      <w:r w:rsidR="001012D8" w:rsidRPr="00EC0EC4">
        <w:rPr>
          <w:rFonts w:ascii="Arial" w:hAnsi="Arial" w:cs="Arial"/>
          <w:sz w:val="20"/>
          <w:szCs w:val="20"/>
        </w:rPr>
        <w:t xml:space="preserve"> </w:t>
      </w:r>
      <w:r w:rsidR="007E6AD7" w:rsidRPr="00EC0EC4">
        <w:rPr>
          <w:rFonts w:ascii="Arial" w:hAnsi="Arial" w:cs="Arial"/>
          <w:snapToGrid w:val="0"/>
          <w:sz w:val="20"/>
          <w:szCs w:val="20"/>
        </w:rPr>
        <w:t xml:space="preserve">nad rámec předmětu plnění smlouvy mající dopad na zvýšení ceny </w:t>
      </w:r>
      <w:r w:rsidRPr="00EC0EC4">
        <w:rPr>
          <w:rFonts w:ascii="Arial" w:hAnsi="Arial" w:cs="Arial"/>
          <w:snapToGrid w:val="0"/>
          <w:sz w:val="20"/>
          <w:szCs w:val="20"/>
        </w:rPr>
        <w:t>díla vyžadují</w:t>
      </w:r>
      <w:r w:rsidR="007E6AD7" w:rsidRPr="00EC0EC4">
        <w:rPr>
          <w:rFonts w:ascii="Arial" w:hAnsi="Arial" w:cs="Arial"/>
          <w:snapToGrid w:val="0"/>
          <w:sz w:val="20"/>
          <w:szCs w:val="20"/>
        </w:rPr>
        <w:t xml:space="preserve"> předchozí dohodu smluvních stran formou písemného dodatku ke smlouvě. </w:t>
      </w:r>
    </w:p>
    <w:p w:rsidR="0067729B" w:rsidRPr="0067729B" w:rsidRDefault="007E6AD7" w:rsidP="000615A3">
      <w:pPr>
        <w:numPr>
          <w:ilvl w:val="1"/>
          <w:numId w:val="49"/>
        </w:numPr>
        <w:tabs>
          <w:tab w:val="left" w:pos="0"/>
        </w:tabs>
        <w:suppressAutoHyphens/>
        <w:overflowPunct w:val="0"/>
        <w:autoSpaceDE w:val="0"/>
        <w:spacing w:before="120" w:after="120"/>
        <w:ind w:left="567" w:hanging="567"/>
        <w:jc w:val="both"/>
        <w:textAlignment w:val="baseline"/>
        <w:rPr>
          <w:rFonts w:ascii="Arial" w:hAnsi="Arial" w:cs="Arial"/>
          <w:bCs/>
          <w:sz w:val="20"/>
          <w:szCs w:val="20"/>
        </w:rPr>
      </w:pPr>
      <w:r w:rsidRPr="0067729B">
        <w:rPr>
          <w:rFonts w:ascii="Arial" w:hAnsi="Arial" w:cs="Arial"/>
          <w:sz w:val="20"/>
          <w:szCs w:val="20"/>
        </w:rPr>
        <w:t xml:space="preserve">Pokud </w:t>
      </w:r>
      <w:r w:rsidR="00BF1E0D" w:rsidRPr="0067729B">
        <w:rPr>
          <w:rFonts w:ascii="Arial" w:hAnsi="Arial" w:cs="Arial"/>
          <w:sz w:val="20"/>
          <w:szCs w:val="20"/>
        </w:rPr>
        <w:t>Z</w:t>
      </w:r>
      <w:r w:rsidRPr="0067729B">
        <w:rPr>
          <w:rFonts w:ascii="Arial" w:hAnsi="Arial" w:cs="Arial"/>
          <w:sz w:val="20"/>
          <w:szCs w:val="20"/>
        </w:rPr>
        <w:t xml:space="preserve">hotovitel provede </w:t>
      </w:r>
      <w:r w:rsidRPr="0067729B">
        <w:rPr>
          <w:rFonts w:ascii="Arial" w:hAnsi="Arial" w:cs="Arial"/>
          <w:b/>
          <w:sz w:val="20"/>
          <w:szCs w:val="20"/>
        </w:rPr>
        <w:t>dodatečné s</w:t>
      </w:r>
      <w:r w:rsidR="001012D8" w:rsidRPr="0067729B">
        <w:rPr>
          <w:rFonts w:ascii="Arial" w:hAnsi="Arial" w:cs="Arial"/>
          <w:b/>
          <w:sz w:val="20"/>
          <w:szCs w:val="20"/>
        </w:rPr>
        <w:t xml:space="preserve">lužby </w:t>
      </w:r>
      <w:r w:rsidR="00BF1E0D" w:rsidRPr="0067729B">
        <w:rPr>
          <w:rFonts w:ascii="Arial" w:hAnsi="Arial" w:cs="Arial"/>
          <w:sz w:val="20"/>
          <w:szCs w:val="20"/>
        </w:rPr>
        <w:t>a nedohodne se s O</w:t>
      </w:r>
      <w:r w:rsidRPr="0067729B">
        <w:rPr>
          <w:rFonts w:ascii="Arial" w:hAnsi="Arial" w:cs="Arial"/>
          <w:sz w:val="20"/>
          <w:szCs w:val="20"/>
        </w:rPr>
        <w:t xml:space="preserve">bjednatelem na ceně díla postupem dle </w:t>
      </w:r>
      <w:r w:rsidRPr="0067729B">
        <w:rPr>
          <w:rFonts w:ascii="Arial" w:hAnsi="Arial" w:cs="Arial"/>
          <w:b/>
          <w:sz w:val="20"/>
          <w:szCs w:val="20"/>
        </w:rPr>
        <w:t xml:space="preserve">§ 2612 odst. 1 </w:t>
      </w:r>
      <w:r w:rsidR="00C45593" w:rsidRPr="0067729B">
        <w:rPr>
          <w:rFonts w:ascii="Arial" w:hAnsi="Arial" w:cs="Arial"/>
          <w:b/>
          <w:sz w:val="20"/>
          <w:szCs w:val="20"/>
        </w:rPr>
        <w:t>OZ</w:t>
      </w:r>
      <w:r w:rsidRPr="0067729B">
        <w:rPr>
          <w:rFonts w:ascii="Arial" w:hAnsi="Arial" w:cs="Arial"/>
          <w:b/>
          <w:sz w:val="20"/>
          <w:szCs w:val="20"/>
        </w:rPr>
        <w:t xml:space="preserve">, </w:t>
      </w:r>
      <w:r w:rsidR="006A72B7" w:rsidRPr="0067729B">
        <w:rPr>
          <w:rFonts w:ascii="Arial" w:hAnsi="Arial" w:cs="Arial"/>
          <w:sz w:val="20"/>
          <w:szCs w:val="20"/>
        </w:rPr>
        <w:t>pak Z</w:t>
      </w:r>
      <w:r w:rsidRPr="0067729B">
        <w:rPr>
          <w:rFonts w:ascii="Arial" w:hAnsi="Arial" w:cs="Arial"/>
          <w:sz w:val="20"/>
          <w:szCs w:val="20"/>
        </w:rPr>
        <w:t xml:space="preserve">hotovitel díla nemá právo na úhradu ceny té části díla, která nebyla provedena v souladu s </w:t>
      </w:r>
      <w:r w:rsidRPr="0067729B">
        <w:rPr>
          <w:rFonts w:ascii="Arial" w:hAnsi="Arial" w:cs="Arial"/>
          <w:b/>
          <w:sz w:val="20"/>
          <w:szCs w:val="20"/>
        </w:rPr>
        <w:t xml:space="preserve">§ 2614 </w:t>
      </w:r>
      <w:r w:rsidR="00C45593" w:rsidRPr="0067729B">
        <w:rPr>
          <w:rFonts w:ascii="Arial" w:hAnsi="Arial" w:cs="Arial"/>
          <w:b/>
          <w:sz w:val="20"/>
          <w:szCs w:val="20"/>
        </w:rPr>
        <w:t>OZ</w:t>
      </w:r>
      <w:r w:rsidRPr="0067729B">
        <w:rPr>
          <w:rFonts w:ascii="Arial" w:hAnsi="Arial" w:cs="Arial"/>
          <w:b/>
          <w:sz w:val="20"/>
          <w:szCs w:val="20"/>
        </w:rPr>
        <w:t xml:space="preserve"> </w:t>
      </w:r>
      <w:r w:rsidRPr="0067729B">
        <w:rPr>
          <w:rFonts w:ascii="Arial" w:hAnsi="Arial" w:cs="Arial"/>
          <w:sz w:val="20"/>
          <w:szCs w:val="20"/>
        </w:rPr>
        <w:t>a nelze ze s</w:t>
      </w:r>
      <w:r w:rsidR="00BF1E0D" w:rsidRPr="0067729B">
        <w:rPr>
          <w:rFonts w:ascii="Arial" w:hAnsi="Arial" w:cs="Arial"/>
          <w:sz w:val="20"/>
          <w:szCs w:val="20"/>
        </w:rPr>
        <w:t>trany Z</w:t>
      </w:r>
      <w:r w:rsidR="00060188" w:rsidRPr="0067729B">
        <w:rPr>
          <w:rFonts w:ascii="Arial" w:hAnsi="Arial" w:cs="Arial"/>
          <w:sz w:val="20"/>
          <w:szCs w:val="20"/>
        </w:rPr>
        <w:t>hotovitele požadovat po O</w:t>
      </w:r>
      <w:r w:rsidRPr="0067729B">
        <w:rPr>
          <w:rFonts w:ascii="Arial" w:hAnsi="Arial" w:cs="Arial"/>
          <w:sz w:val="20"/>
          <w:szCs w:val="20"/>
        </w:rPr>
        <w:t>bjednateli vydání bezdůvo</w:t>
      </w:r>
      <w:r w:rsidR="00BF1E0D" w:rsidRPr="0067729B">
        <w:rPr>
          <w:rFonts w:ascii="Arial" w:hAnsi="Arial" w:cs="Arial"/>
          <w:sz w:val="20"/>
          <w:szCs w:val="20"/>
        </w:rPr>
        <w:t>dného obohacení z titulu takto Z</w:t>
      </w:r>
      <w:r w:rsidRPr="0067729B">
        <w:rPr>
          <w:rFonts w:ascii="Arial" w:hAnsi="Arial" w:cs="Arial"/>
          <w:sz w:val="20"/>
          <w:szCs w:val="20"/>
        </w:rPr>
        <w:t>hotovitelem provedených a</w:t>
      </w:r>
      <w:r w:rsidR="00301994" w:rsidRPr="0067729B">
        <w:rPr>
          <w:rFonts w:ascii="Arial" w:hAnsi="Arial" w:cs="Arial"/>
          <w:sz w:val="20"/>
          <w:szCs w:val="20"/>
        </w:rPr>
        <w:t> </w:t>
      </w:r>
      <w:r w:rsidR="00060188" w:rsidRPr="0067729B">
        <w:rPr>
          <w:rFonts w:ascii="Arial" w:hAnsi="Arial" w:cs="Arial"/>
          <w:sz w:val="20"/>
          <w:szCs w:val="20"/>
        </w:rPr>
        <w:t>předem O</w:t>
      </w:r>
      <w:r w:rsidRPr="0067729B">
        <w:rPr>
          <w:rFonts w:ascii="Arial" w:hAnsi="Arial" w:cs="Arial"/>
          <w:sz w:val="20"/>
          <w:szCs w:val="20"/>
        </w:rPr>
        <w:t xml:space="preserve">bjednatelem neodsouhlasených </w:t>
      </w:r>
      <w:r w:rsidRPr="0067729B">
        <w:rPr>
          <w:rFonts w:ascii="Arial" w:hAnsi="Arial" w:cs="Arial"/>
          <w:b/>
          <w:sz w:val="20"/>
          <w:szCs w:val="20"/>
        </w:rPr>
        <w:t>dodatečných s</w:t>
      </w:r>
      <w:r w:rsidR="001012D8" w:rsidRPr="0067729B">
        <w:rPr>
          <w:rFonts w:ascii="Arial" w:hAnsi="Arial" w:cs="Arial"/>
          <w:b/>
          <w:sz w:val="20"/>
          <w:szCs w:val="20"/>
        </w:rPr>
        <w:t>lužeb.</w:t>
      </w:r>
    </w:p>
    <w:p w:rsidR="007E6AD7" w:rsidRPr="0067729B" w:rsidRDefault="007E6AD7" w:rsidP="000615A3">
      <w:pPr>
        <w:numPr>
          <w:ilvl w:val="1"/>
          <w:numId w:val="49"/>
        </w:numPr>
        <w:tabs>
          <w:tab w:val="left" w:pos="0"/>
        </w:tabs>
        <w:suppressAutoHyphens/>
        <w:overflowPunct w:val="0"/>
        <w:autoSpaceDE w:val="0"/>
        <w:spacing w:before="120" w:after="120"/>
        <w:ind w:left="567" w:hanging="567"/>
        <w:jc w:val="both"/>
        <w:textAlignment w:val="baseline"/>
        <w:rPr>
          <w:rFonts w:ascii="Arial" w:hAnsi="Arial" w:cs="Arial"/>
          <w:bCs/>
          <w:sz w:val="20"/>
          <w:szCs w:val="20"/>
        </w:rPr>
      </w:pPr>
      <w:r w:rsidRPr="0067729B">
        <w:rPr>
          <w:rFonts w:ascii="Arial" w:hAnsi="Arial" w:cs="Arial"/>
          <w:snapToGrid w:val="0"/>
          <w:sz w:val="20"/>
          <w:szCs w:val="20"/>
        </w:rPr>
        <w:t>Veškeré dodatečné s</w:t>
      </w:r>
      <w:r w:rsidR="001012D8" w:rsidRPr="0067729B">
        <w:rPr>
          <w:rFonts w:ascii="Arial" w:hAnsi="Arial" w:cs="Arial"/>
          <w:snapToGrid w:val="0"/>
          <w:sz w:val="20"/>
          <w:szCs w:val="20"/>
        </w:rPr>
        <w:t>lužby</w:t>
      </w:r>
      <w:r w:rsidRPr="0067729B">
        <w:rPr>
          <w:rFonts w:ascii="Arial" w:hAnsi="Arial" w:cs="Arial"/>
          <w:sz w:val="20"/>
          <w:szCs w:val="20"/>
        </w:rPr>
        <w:t xml:space="preserve">, </w:t>
      </w:r>
      <w:r w:rsidRPr="0067729B">
        <w:rPr>
          <w:rFonts w:ascii="Arial" w:hAnsi="Arial" w:cs="Arial"/>
          <w:snapToGrid w:val="0"/>
          <w:sz w:val="20"/>
          <w:szCs w:val="20"/>
        </w:rPr>
        <w:t>které jsou</w:t>
      </w:r>
      <w:r w:rsidRPr="0067729B">
        <w:rPr>
          <w:rFonts w:ascii="Arial" w:hAnsi="Arial" w:cs="Arial"/>
          <w:b/>
          <w:sz w:val="20"/>
          <w:szCs w:val="20"/>
        </w:rPr>
        <w:t xml:space="preserve"> </w:t>
      </w:r>
      <w:r w:rsidRPr="0067729B">
        <w:rPr>
          <w:rFonts w:ascii="Arial" w:hAnsi="Arial" w:cs="Arial"/>
          <w:snapToGrid w:val="0"/>
          <w:sz w:val="20"/>
          <w:szCs w:val="20"/>
        </w:rPr>
        <w:t xml:space="preserve">nezbytné pro dokončení </w:t>
      </w:r>
      <w:r w:rsidR="001012D8" w:rsidRPr="0067729B">
        <w:rPr>
          <w:rFonts w:ascii="Arial" w:hAnsi="Arial" w:cs="Arial"/>
          <w:snapToGrid w:val="0"/>
          <w:sz w:val="20"/>
          <w:szCs w:val="20"/>
        </w:rPr>
        <w:t>díla</w:t>
      </w:r>
      <w:r w:rsidR="008F473B" w:rsidRPr="0067729B">
        <w:rPr>
          <w:rFonts w:ascii="Arial" w:hAnsi="Arial" w:cs="Arial"/>
          <w:snapToGrid w:val="0"/>
          <w:sz w:val="20"/>
          <w:szCs w:val="20"/>
        </w:rPr>
        <w:t>,</w:t>
      </w:r>
      <w:r w:rsidR="001012D8" w:rsidRPr="0067729B">
        <w:rPr>
          <w:rFonts w:ascii="Arial" w:hAnsi="Arial" w:cs="Arial"/>
          <w:snapToGrid w:val="0"/>
          <w:sz w:val="20"/>
          <w:szCs w:val="20"/>
        </w:rPr>
        <w:t xml:space="preserve"> </w:t>
      </w:r>
      <w:r w:rsidRPr="0067729B">
        <w:rPr>
          <w:rFonts w:ascii="Arial" w:hAnsi="Arial" w:cs="Arial"/>
          <w:snapToGrid w:val="0"/>
          <w:sz w:val="20"/>
          <w:szCs w:val="20"/>
        </w:rPr>
        <w:t>musí být písemně dohodnuty osobami oprávněnými jednat ve</w:t>
      </w:r>
      <w:r w:rsidR="006A2D4A">
        <w:rPr>
          <w:rFonts w:ascii="Arial" w:hAnsi="Arial" w:cs="Arial"/>
          <w:snapToGrid w:val="0"/>
          <w:sz w:val="20"/>
          <w:szCs w:val="20"/>
        </w:rPr>
        <w:t xml:space="preserve"> věcech smlouvy a v soulad</w:t>
      </w:r>
      <w:r w:rsidR="004C30CC">
        <w:rPr>
          <w:rFonts w:ascii="Arial" w:hAnsi="Arial" w:cs="Arial"/>
          <w:snapToGrid w:val="0"/>
          <w:sz w:val="20"/>
          <w:szCs w:val="20"/>
        </w:rPr>
        <w:t>u s PRK</w:t>
      </w:r>
      <w:r w:rsidRPr="0067729B">
        <w:rPr>
          <w:rFonts w:ascii="Arial" w:hAnsi="Arial" w:cs="Arial"/>
          <w:snapToGrid w:val="0"/>
          <w:sz w:val="20"/>
          <w:szCs w:val="20"/>
        </w:rPr>
        <w:t>.</w:t>
      </w:r>
      <w:r w:rsidRPr="0067729B">
        <w:rPr>
          <w:rFonts w:ascii="Arial" w:hAnsi="Arial" w:cs="Arial"/>
          <w:bCs/>
          <w:sz w:val="20"/>
          <w:szCs w:val="20"/>
        </w:rPr>
        <w:t xml:space="preserve"> </w:t>
      </w:r>
    </w:p>
    <w:p w:rsidR="001F67A6" w:rsidRPr="004D17A8" w:rsidRDefault="00C80067" w:rsidP="00366879">
      <w:pPr>
        <w:numPr>
          <w:ilvl w:val="1"/>
          <w:numId w:val="49"/>
        </w:numPr>
        <w:tabs>
          <w:tab w:val="num" w:pos="576"/>
        </w:tabs>
        <w:spacing w:before="120" w:after="120"/>
        <w:ind w:left="567" w:hanging="567"/>
        <w:jc w:val="both"/>
        <w:rPr>
          <w:rFonts w:ascii="Arial" w:hAnsi="Arial" w:cs="Arial"/>
          <w:snapToGrid w:val="0"/>
          <w:sz w:val="20"/>
          <w:szCs w:val="20"/>
        </w:rPr>
      </w:pPr>
      <w:r w:rsidRPr="004D17A8">
        <w:rPr>
          <w:rFonts w:ascii="Arial" w:hAnsi="Arial" w:cs="Arial"/>
          <w:snapToGrid w:val="0"/>
          <w:sz w:val="20"/>
          <w:szCs w:val="20"/>
        </w:rPr>
        <w:lastRenderedPageBreak/>
        <w:t>Cena díla bude snížena o práce, které n</w:t>
      </w:r>
      <w:r w:rsidR="00060188">
        <w:rPr>
          <w:rFonts w:ascii="Arial" w:hAnsi="Arial" w:cs="Arial"/>
          <w:snapToGrid w:val="0"/>
          <w:sz w:val="20"/>
          <w:szCs w:val="20"/>
        </w:rPr>
        <w:t>ebudou O</w:t>
      </w:r>
      <w:r w:rsidRPr="004D17A8">
        <w:rPr>
          <w:rFonts w:ascii="Arial" w:hAnsi="Arial" w:cs="Arial"/>
          <w:snapToGrid w:val="0"/>
          <w:sz w:val="20"/>
          <w:szCs w:val="20"/>
        </w:rPr>
        <w:t>bjednatelem vyžadovány (neprovedení hlavních prohlídek některých mostů) a tedy nebudou pr</w:t>
      </w:r>
      <w:r w:rsidR="00060188">
        <w:rPr>
          <w:rFonts w:ascii="Arial" w:hAnsi="Arial" w:cs="Arial"/>
          <w:snapToGrid w:val="0"/>
          <w:sz w:val="20"/>
          <w:szCs w:val="20"/>
        </w:rPr>
        <w:t>ovedeny, pokud tento požadavek O</w:t>
      </w:r>
      <w:r w:rsidRPr="004D17A8">
        <w:rPr>
          <w:rFonts w:ascii="Arial" w:hAnsi="Arial" w:cs="Arial"/>
          <w:snapToGrid w:val="0"/>
          <w:sz w:val="20"/>
          <w:szCs w:val="20"/>
        </w:rPr>
        <w:t>bjednatel zastoupený inspektorem mos</w:t>
      </w:r>
      <w:r w:rsidR="00BF1E0D">
        <w:rPr>
          <w:rFonts w:ascii="Arial" w:hAnsi="Arial" w:cs="Arial"/>
          <w:snapToGrid w:val="0"/>
          <w:sz w:val="20"/>
          <w:szCs w:val="20"/>
        </w:rPr>
        <w:t>tů písemně nebo e-mailem předá Z</w:t>
      </w:r>
      <w:r w:rsidRPr="004D17A8">
        <w:rPr>
          <w:rFonts w:ascii="Arial" w:hAnsi="Arial" w:cs="Arial"/>
          <w:snapToGrid w:val="0"/>
          <w:sz w:val="20"/>
          <w:szCs w:val="20"/>
        </w:rPr>
        <w:t>hotoviteli nejpozději 5 kalendářních dní přede dnem provádě</w:t>
      </w:r>
      <w:r w:rsidR="00BF1E0D">
        <w:rPr>
          <w:rFonts w:ascii="Arial" w:hAnsi="Arial" w:cs="Arial"/>
          <w:snapToGrid w:val="0"/>
          <w:sz w:val="20"/>
          <w:szCs w:val="20"/>
        </w:rPr>
        <w:t>ní prohlídky mostu Z</w:t>
      </w:r>
      <w:r w:rsidRPr="004D17A8">
        <w:rPr>
          <w:rFonts w:ascii="Arial" w:hAnsi="Arial" w:cs="Arial"/>
          <w:snapToGrid w:val="0"/>
          <w:sz w:val="20"/>
          <w:szCs w:val="20"/>
        </w:rPr>
        <w:t>hotovitelem.</w:t>
      </w:r>
    </w:p>
    <w:p w:rsidR="00366879" w:rsidRPr="004D17A8" w:rsidRDefault="00366879" w:rsidP="00366879">
      <w:pPr>
        <w:tabs>
          <w:tab w:val="num" w:pos="576"/>
        </w:tabs>
        <w:spacing w:before="120" w:after="120"/>
        <w:ind w:left="567"/>
        <w:jc w:val="both"/>
        <w:rPr>
          <w:rFonts w:ascii="Arial" w:hAnsi="Arial" w:cs="Arial"/>
          <w:snapToGrid w:val="0"/>
          <w:sz w:val="20"/>
          <w:szCs w:val="20"/>
        </w:rPr>
      </w:pPr>
    </w:p>
    <w:p w:rsidR="00221E21" w:rsidRPr="004D17A8" w:rsidRDefault="00221E21" w:rsidP="008B692E">
      <w:pPr>
        <w:keepNext/>
        <w:numPr>
          <w:ilvl w:val="1"/>
          <w:numId w:val="0"/>
        </w:numPr>
        <w:tabs>
          <w:tab w:val="num" w:pos="576"/>
        </w:tabs>
        <w:suppressAutoHyphens/>
        <w:spacing w:before="120" w:after="120" w:line="240" w:lineRule="auto"/>
        <w:jc w:val="center"/>
        <w:outlineLvl w:val="1"/>
        <w:rPr>
          <w:rFonts w:ascii="Arial" w:hAnsi="Arial" w:cs="Arial"/>
          <w:b/>
          <w:sz w:val="20"/>
          <w:szCs w:val="20"/>
        </w:rPr>
      </w:pPr>
      <w:r w:rsidRPr="004D17A8">
        <w:rPr>
          <w:rFonts w:ascii="Arial" w:hAnsi="Arial" w:cs="Arial"/>
          <w:b/>
          <w:sz w:val="20"/>
          <w:szCs w:val="20"/>
        </w:rPr>
        <w:t>Článek 5</w:t>
      </w:r>
    </w:p>
    <w:p w:rsidR="00221E21" w:rsidRPr="004D17A8" w:rsidRDefault="00EF1F55" w:rsidP="008B692E">
      <w:pPr>
        <w:keepNext/>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4D17A8">
        <w:rPr>
          <w:rFonts w:ascii="Arial" w:hAnsi="Arial" w:cs="Arial"/>
          <w:b/>
          <w:sz w:val="20"/>
          <w:szCs w:val="20"/>
        </w:rPr>
        <w:t>Způsob provádění díla a d</w:t>
      </w:r>
      <w:r w:rsidR="00221E21" w:rsidRPr="004D17A8">
        <w:rPr>
          <w:rFonts w:ascii="Arial" w:hAnsi="Arial" w:cs="Arial"/>
          <w:b/>
          <w:sz w:val="20"/>
          <w:szCs w:val="20"/>
        </w:rPr>
        <w:t>odání díla</w:t>
      </w:r>
    </w:p>
    <w:p w:rsidR="00347BA4" w:rsidRPr="004D17A8" w:rsidRDefault="00347BA4" w:rsidP="008B692E">
      <w:pPr>
        <w:keepNext/>
        <w:numPr>
          <w:ilvl w:val="0"/>
          <w:numId w:val="32"/>
        </w:numPr>
        <w:overflowPunct w:val="0"/>
        <w:autoSpaceDE w:val="0"/>
        <w:autoSpaceDN w:val="0"/>
        <w:adjustRightInd w:val="0"/>
        <w:spacing w:before="120" w:after="120"/>
        <w:ind w:left="567" w:hanging="567"/>
        <w:jc w:val="both"/>
        <w:textAlignment w:val="baseline"/>
        <w:rPr>
          <w:rFonts w:ascii="Arial" w:hAnsi="Arial" w:cs="Arial"/>
          <w:sz w:val="20"/>
          <w:szCs w:val="20"/>
        </w:rPr>
      </w:pPr>
      <w:r w:rsidRPr="004D17A8">
        <w:rPr>
          <w:rFonts w:ascii="Arial" w:hAnsi="Arial" w:cs="Arial"/>
          <w:sz w:val="20"/>
          <w:szCs w:val="20"/>
        </w:rPr>
        <w:t>Zh</w:t>
      </w:r>
      <w:r w:rsidR="00060188">
        <w:rPr>
          <w:rFonts w:ascii="Arial" w:hAnsi="Arial" w:cs="Arial"/>
          <w:sz w:val="20"/>
          <w:szCs w:val="20"/>
        </w:rPr>
        <w:t>otovitel je povinen informovat O</w:t>
      </w:r>
      <w:r w:rsidRPr="004D17A8">
        <w:rPr>
          <w:rFonts w:ascii="Arial" w:hAnsi="Arial" w:cs="Arial"/>
          <w:sz w:val="20"/>
          <w:szCs w:val="20"/>
        </w:rPr>
        <w:t>bjednatele zastoupeného inspektorem mostů o</w:t>
      </w:r>
      <w:r w:rsidR="00FF2B66" w:rsidRPr="004D17A8">
        <w:rPr>
          <w:rFonts w:ascii="Arial" w:hAnsi="Arial" w:cs="Arial"/>
          <w:sz w:val="20"/>
          <w:szCs w:val="20"/>
        </w:rPr>
        <w:t> </w:t>
      </w:r>
      <w:r w:rsidRPr="004D17A8">
        <w:rPr>
          <w:rFonts w:ascii="Arial" w:hAnsi="Arial" w:cs="Arial"/>
          <w:sz w:val="20"/>
          <w:szCs w:val="20"/>
        </w:rPr>
        <w:t>termínu provádění prohlídek mostů minimálně 14</w:t>
      </w:r>
      <w:r w:rsidR="00E17AC8" w:rsidRPr="004D17A8">
        <w:rPr>
          <w:rFonts w:ascii="Arial" w:hAnsi="Arial" w:cs="Arial"/>
          <w:sz w:val="20"/>
          <w:szCs w:val="20"/>
        </w:rPr>
        <w:t xml:space="preserve"> kalendářních</w:t>
      </w:r>
      <w:r w:rsidRPr="004D17A8">
        <w:rPr>
          <w:rFonts w:ascii="Arial" w:hAnsi="Arial" w:cs="Arial"/>
          <w:sz w:val="20"/>
          <w:szCs w:val="20"/>
        </w:rPr>
        <w:t xml:space="preserve"> dní předem. Inspektor mostů má právo zúčastnit se provádění HPM, zejména u prohlídek prováděných z mostní prohlížečky. V prů</w:t>
      </w:r>
      <w:r w:rsidR="00BF1E0D">
        <w:rPr>
          <w:rFonts w:ascii="Arial" w:hAnsi="Arial" w:cs="Arial"/>
          <w:sz w:val="20"/>
          <w:szCs w:val="20"/>
        </w:rPr>
        <w:t>běhu zpracovávání zakázky bude Z</w:t>
      </w:r>
      <w:r w:rsidRPr="004D17A8">
        <w:rPr>
          <w:rFonts w:ascii="Arial" w:hAnsi="Arial" w:cs="Arial"/>
          <w:sz w:val="20"/>
          <w:szCs w:val="20"/>
        </w:rPr>
        <w:t>hotovitel konzultovat HPM s</w:t>
      </w:r>
      <w:r w:rsidR="00FF2B66" w:rsidRPr="004D17A8">
        <w:rPr>
          <w:rFonts w:ascii="Arial" w:hAnsi="Arial" w:cs="Arial"/>
          <w:sz w:val="20"/>
          <w:szCs w:val="20"/>
        </w:rPr>
        <w:t> </w:t>
      </w:r>
      <w:r w:rsidRPr="004D17A8">
        <w:rPr>
          <w:rFonts w:ascii="Arial" w:hAnsi="Arial" w:cs="Arial"/>
          <w:sz w:val="20"/>
          <w:szCs w:val="20"/>
        </w:rPr>
        <w:t>inspektorem mostů.</w:t>
      </w:r>
    </w:p>
    <w:p w:rsidR="00221E21" w:rsidRPr="004D17A8"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4D17A8">
        <w:rPr>
          <w:rFonts w:ascii="Arial" w:hAnsi="Arial" w:cs="Arial"/>
          <w:sz w:val="20"/>
          <w:szCs w:val="20"/>
        </w:rPr>
        <w:t>Datem odevzdání díla</w:t>
      </w:r>
      <w:r w:rsidR="00BF1E0D">
        <w:rPr>
          <w:rFonts w:ascii="Arial" w:hAnsi="Arial" w:cs="Arial"/>
          <w:sz w:val="20"/>
          <w:szCs w:val="20"/>
        </w:rPr>
        <w:t>, nebo jeho části, je den, kdy Z</w:t>
      </w:r>
      <w:r w:rsidRPr="004D17A8">
        <w:rPr>
          <w:rFonts w:ascii="Arial" w:hAnsi="Arial" w:cs="Arial"/>
          <w:sz w:val="20"/>
          <w:szCs w:val="20"/>
        </w:rPr>
        <w:t>hotovitel doručí dílo na adresu místa plnění a je podepsán doklad o jeho předání</w:t>
      </w:r>
      <w:r w:rsidR="00221E21" w:rsidRPr="004D17A8">
        <w:rPr>
          <w:rFonts w:ascii="Arial" w:hAnsi="Arial" w:cs="Arial"/>
          <w:sz w:val="20"/>
          <w:szCs w:val="20"/>
          <w:lang w:eastAsia="cs-CZ"/>
        </w:rPr>
        <w:t xml:space="preserve">. </w:t>
      </w:r>
    </w:p>
    <w:p w:rsidR="00EF1F55" w:rsidRPr="004D17A8"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4D17A8">
        <w:rPr>
          <w:rFonts w:ascii="Arial" w:hAnsi="Arial" w:cs="Arial"/>
          <w:sz w:val="20"/>
          <w:szCs w:val="20"/>
        </w:rPr>
        <w:t>Zhotovitel odevzdá dílo v etapách v souladu s</w:t>
      </w:r>
      <w:r w:rsidR="007F5DE8" w:rsidRPr="004D17A8">
        <w:rPr>
          <w:rFonts w:ascii="Arial" w:hAnsi="Arial" w:cs="Arial"/>
          <w:sz w:val="20"/>
          <w:szCs w:val="20"/>
        </w:rPr>
        <w:t> dohodnutou dobou plnění</w:t>
      </w:r>
      <w:r w:rsidRPr="004D17A8">
        <w:rPr>
          <w:rFonts w:ascii="Arial" w:hAnsi="Arial" w:cs="Arial"/>
          <w:sz w:val="20"/>
          <w:szCs w:val="20"/>
        </w:rPr>
        <w:t xml:space="preserve"> na adresu místa plnění.</w:t>
      </w:r>
      <w:r w:rsidR="00EF1F55" w:rsidRPr="004D17A8">
        <w:rPr>
          <w:rFonts w:ascii="Arial" w:hAnsi="Arial" w:cs="Arial"/>
          <w:sz w:val="20"/>
          <w:szCs w:val="20"/>
          <w:lang w:eastAsia="cs-CZ"/>
        </w:rPr>
        <w:t xml:space="preserve"> </w:t>
      </w:r>
    </w:p>
    <w:p w:rsidR="00EF1F55" w:rsidRPr="004D17A8"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4D17A8">
        <w:rPr>
          <w:rFonts w:ascii="Arial" w:hAnsi="Arial" w:cs="Arial"/>
          <w:sz w:val="20"/>
          <w:szCs w:val="20"/>
        </w:rPr>
        <w:t xml:space="preserve">Dílo bude plněno v místě mostu, a dále dle dohody konzultacemi v sídle </w:t>
      </w:r>
      <w:r w:rsidR="00060188">
        <w:rPr>
          <w:rFonts w:ascii="Arial" w:hAnsi="Arial" w:cs="Arial"/>
          <w:sz w:val="20"/>
          <w:szCs w:val="20"/>
        </w:rPr>
        <w:t>O</w:t>
      </w:r>
      <w:r w:rsidRPr="004D17A8">
        <w:rPr>
          <w:rFonts w:ascii="Arial" w:hAnsi="Arial" w:cs="Arial"/>
          <w:sz w:val="20"/>
          <w:szCs w:val="20"/>
        </w:rPr>
        <w:t>bjednatele nebo v místě pln</w:t>
      </w:r>
      <w:r w:rsidR="00BF1E0D">
        <w:rPr>
          <w:rFonts w:ascii="Arial" w:hAnsi="Arial" w:cs="Arial"/>
          <w:sz w:val="20"/>
          <w:szCs w:val="20"/>
        </w:rPr>
        <w:t>ění, resp. na kontaktní adrese Z</w:t>
      </w:r>
      <w:r w:rsidRPr="004D17A8">
        <w:rPr>
          <w:rFonts w:ascii="Arial" w:hAnsi="Arial" w:cs="Arial"/>
          <w:sz w:val="20"/>
          <w:szCs w:val="20"/>
        </w:rPr>
        <w:t>hotovitele, případně na jiném vzájemně dohodnutém místě</w:t>
      </w:r>
      <w:r w:rsidR="00EF1F55" w:rsidRPr="004D17A8">
        <w:rPr>
          <w:rFonts w:ascii="Arial" w:hAnsi="Arial" w:cs="Arial"/>
          <w:sz w:val="20"/>
          <w:szCs w:val="20"/>
          <w:lang w:eastAsia="cs-CZ"/>
        </w:rPr>
        <w:t xml:space="preserve">. </w:t>
      </w:r>
    </w:p>
    <w:p w:rsidR="00EF1F55" w:rsidRPr="004D17A8"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4D17A8">
        <w:rPr>
          <w:rFonts w:ascii="Arial" w:hAnsi="Arial" w:cs="Arial"/>
          <w:sz w:val="20"/>
          <w:szCs w:val="20"/>
        </w:rPr>
        <w:t xml:space="preserve">Zhotovitel provede dílo svým jménem na svou odpovědnost. Zhotovitel prohlašuje, že nepředá provedení </w:t>
      </w:r>
      <w:r w:rsidR="00E17AC8" w:rsidRPr="004D17A8">
        <w:rPr>
          <w:rFonts w:ascii="Arial" w:hAnsi="Arial" w:cs="Arial"/>
          <w:sz w:val="20"/>
          <w:szCs w:val="20"/>
        </w:rPr>
        <w:t xml:space="preserve">celého </w:t>
      </w:r>
      <w:r w:rsidRPr="004D17A8">
        <w:rPr>
          <w:rFonts w:ascii="Arial" w:hAnsi="Arial" w:cs="Arial"/>
          <w:sz w:val="20"/>
          <w:szCs w:val="20"/>
        </w:rPr>
        <w:t>díla</w:t>
      </w:r>
      <w:r w:rsidR="00E17AC8" w:rsidRPr="004D17A8">
        <w:rPr>
          <w:rFonts w:ascii="Arial" w:hAnsi="Arial" w:cs="Arial"/>
          <w:sz w:val="20"/>
          <w:szCs w:val="20"/>
        </w:rPr>
        <w:t xml:space="preserve"> </w:t>
      </w:r>
      <w:r w:rsidR="00BF1E0D">
        <w:rPr>
          <w:rFonts w:ascii="Arial" w:hAnsi="Arial" w:cs="Arial"/>
          <w:sz w:val="20"/>
          <w:szCs w:val="20"/>
        </w:rPr>
        <w:t>jinému Z</w:t>
      </w:r>
      <w:r w:rsidRPr="004D17A8">
        <w:rPr>
          <w:rFonts w:ascii="Arial" w:hAnsi="Arial" w:cs="Arial"/>
          <w:sz w:val="20"/>
          <w:szCs w:val="20"/>
        </w:rPr>
        <w:t>hotoviteli</w:t>
      </w:r>
      <w:r w:rsidR="00EF1F55" w:rsidRPr="004D17A8">
        <w:rPr>
          <w:rFonts w:ascii="Arial" w:hAnsi="Arial" w:cs="Arial"/>
          <w:sz w:val="20"/>
          <w:szCs w:val="20"/>
          <w:lang w:eastAsia="cs-CZ"/>
        </w:rPr>
        <w:t>.</w:t>
      </w:r>
    </w:p>
    <w:p w:rsidR="007D79CA" w:rsidRPr="004D17A8" w:rsidRDefault="007D79CA" w:rsidP="003E1423">
      <w:pPr>
        <w:numPr>
          <w:ilvl w:val="0"/>
          <w:numId w:val="32"/>
        </w:numPr>
        <w:suppressAutoHyphens/>
        <w:overflowPunct w:val="0"/>
        <w:autoSpaceDE w:val="0"/>
        <w:spacing w:before="120" w:after="120" w:line="240" w:lineRule="auto"/>
        <w:ind w:left="567" w:hanging="567"/>
        <w:jc w:val="both"/>
        <w:textAlignment w:val="baseline"/>
        <w:rPr>
          <w:rFonts w:ascii="Arial" w:hAnsi="Arial" w:cs="Arial"/>
          <w:sz w:val="20"/>
          <w:szCs w:val="20"/>
          <w:lang w:eastAsia="cs-CZ"/>
        </w:rPr>
      </w:pPr>
      <w:r w:rsidRPr="004D17A8">
        <w:rPr>
          <w:rFonts w:ascii="Arial" w:hAnsi="Arial" w:cs="Arial"/>
          <w:snapToGrid w:val="0"/>
          <w:sz w:val="20"/>
          <w:szCs w:val="20"/>
        </w:rPr>
        <w:t xml:space="preserve">Dílo bude provedeno s veškerou péčí a odborností, bude předáno kompletní a bez </w:t>
      </w:r>
      <w:r w:rsidR="000F3C3F" w:rsidRPr="004D17A8">
        <w:rPr>
          <w:rFonts w:ascii="Arial" w:eastAsia="Times New Roman" w:hAnsi="Arial" w:cs="Arial"/>
          <w:sz w:val="20"/>
          <w:szCs w:val="20"/>
          <w:lang w:eastAsia="cs-CZ"/>
        </w:rPr>
        <w:t>vad</w:t>
      </w:r>
      <w:r w:rsidR="00874367" w:rsidRPr="004D17A8">
        <w:rPr>
          <w:rFonts w:ascii="Arial" w:eastAsia="Times New Roman" w:hAnsi="Arial" w:cs="Arial"/>
          <w:sz w:val="20"/>
          <w:szCs w:val="20"/>
          <w:lang w:eastAsia="cs-CZ"/>
        </w:rPr>
        <w:t>,</w:t>
      </w:r>
      <w:r w:rsidRPr="004D17A8">
        <w:rPr>
          <w:rFonts w:ascii="Arial" w:hAnsi="Arial" w:cs="Arial"/>
          <w:snapToGrid w:val="0"/>
          <w:sz w:val="20"/>
          <w:szCs w:val="20"/>
        </w:rPr>
        <w:t xml:space="preserve"> v</w:t>
      </w:r>
      <w:r w:rsidR="000F3C3F" w:rsidRPr="004D17A8">
        <w:rPr>
          <w:rFonts w:ascii="Arial" w:eastAsia="Times New Roman" w:hAnsi="Arial" w:cs="Arial"/>
          <w:sz w:val="20"/>
          <w:szCs w:val="20"/>
          <w:lang w:eastAsia="cs-CZ"/>
        </w:rPr>
        <w:t> </w:t>
      </w:r>
      <w:r w:rsidRPr="004D17A8">
        <w:rPr>
          <w:rFonts w:ascii="Arial" w:hAnsi="Arial" w:cs="Arial"/>
          <w:snapToGrid w:val="0"/>
          <w:sz w:val="20"/>
          <w:szCs w:val="20"/>
        </w:rPr>
        <w:t>rozsahu a v termínech stanovených touto smlouvou, a to o</w:t>
      </w:r>
      <w:r w:rsidR="00060188">
        <w:rPr>
          <w:rFonts w:ascii="Arial" w:hAnsi="Arial" w:cs="Arial"/>
          <w:snapToGrid w:val="0"/>
          <w:sz w:val="20"/>
          <w:szCs w:val="20"/>
        </w:rPr>
        <w:t>sobně odpovědnému pracovníkovi O</w:t>
      </w:r>
      <w:r w:rsidRPr="004D17A8">
        <w:rPr>
          <w:rFonts w:ascii="Arial" w:hAnsi="Arial" w:cs="Arial"/>
          <w:snapToGrid w:val="0"/>
          <w:sz w:val="20"/>
          <w:szCs w:val="20"/>
        </w:rPr>
        <w:t>bjednatele na základě předávacího protokolu.</w:t>
      </w:r>
      <w:r w:rsidR="000F3C3F" w:rsidRPr="004D17A8">
        <w:rPr>
          <w:rFonts w:ascii="Arial" w:eastAsia="Times New Roman" w:hAnsi="Arial" w:cs="Arial"/>
          <w:sz w:val="20"/>
          <w:szCs w:val="20"/>
          <w:lang w:eastAsia="cs-CZ"/>
        </w:rPr>
        <w:t xml:space="preserve"> </w:t>
      </w:r>
    </w:p>
    <w:p w:rsidR="000F3C3F" w:rsidRPr="004D17A8"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4D17A8">
        <w:rPr>
          <w:rFonts w:ascii="Arial" w:eastAsia="Times New Roman" w:hAnsi="Arial" w:cs="Arial"/>
          <w:sz w:val="20"/>
          <w:szCs w:val="20"/>
          <w:lang w:eastAsia="cs-CZ"/>
        </w:rPr>
        <w:t>Objednatel je oprávněn kontrolovat provádění</w:t>
      </w:r>
      <w:r w:rsidR="007D79CA" w:rsidRPr="004D17A8">
        <w:rPr>
          <w:rFonts w:ascii="Arial" w:hAnsi="Arial" w:cs="Arial"/>
          <w:sz w:val="20"/>
          <w:szCs w:val="20"/>
        </w:rPr>
        <w:t xml:space="preserve"> díla</w:t>
      </w:r>
      <w:r w:rsidR="00060188">
        <w:rPr>
          <w:rFonts w:ascii="Arial" w:eastAsia="Times New Roman" w:hAnsi="Arial" w:cs="Arial"/>
          <w:sz w:val="20"/>
          <w:szCs w:val="20"/>
          <w:lang w:eastAsia="cs-CZ"/>
        </w:rPr>
        <w:t>. Zjistí-li O</w:t>
      </w:r>
      <w:r w:rsidR="00BF1E0D">
        <w:rPr>
          <w:rFonts w:ascii="Arial" w:eastAsia="Times New Roman" w:hAnsi="Arial" w:cs="Arial"/>
          <w:sz w:val="20"/>
          <w:szCs w:val="20"/>
          <w:lang w:eastAsia="cs-CZ"/>
        </w:rPr>
        <w:t>bjednatel, že Z</w:t>
      </w:r>
      <w:r w:rsidRPr="004D17A8">
        <w:rPr>
          <w:rFonts w:ascii="Arial" w:eastAsia="Times New Roman" w:hAnsi="Arial" w:cs="Arial"/>
          <w:sz w:val="20"/>
          <w:szCs w:val="20"/>
          <w:lang w:eastAsia="cs-CZ"/>
        </w:rPr>
        <w:t>hotovitel provádí dílo v ro</w:t>
      </w:r>
      <w:r w:rsidR="00060188">
        <w:rPr>
          <w:rFonts w:ascii="Arial" w:eastAsia="Times New Roman" w:hAnsi="Arial" w:cs="Arial"/>
          <w:sz w:val="20"/>
          <w:szCs w:val="20"/>
          <w:lang w:eastAsia="cs-CZ"/>
        </w:rPr>
        <w:t>zporu se svými povinnostmi, je O</w:t>
      </w:r>
      <w:r w:rsidRPr="004D17A8">
        <w:rPr>
          <w:rFonts w:ascii="Arial" w:eastAsia="Times New Roman" w:hAnsi="Arial" w:cs="Arial"/>
          <w:sz w:val="20"/>
          <w:szCs w:val="20"/>
          <w:lang w:eastAsia="cs-CZ"/>
        </w:rPr>
        <w:t>bjednatel o</w:t>
      </w:r>
      <w:r w:rsidR="00BF1E0D">
        <w:rPr>
          <w:rFonts w:ascii="Arial" w:eastAsia="Times New Roman" w:hAnsi="Arial" w:cs="Arial"/>
          <w:sz w:val="20"/>
          <w:szCs w:val="20"/>
          <w:lang w:eastAsia="cs-CZ"/>
        </w:rPr>
        <w:t>právněn dožadovat se toho, aby Z</w:t>
      </w:r>
      <w:r w:rsidRPr="004D17A8">
        <w:rPr>
          <w:rFonts w:ascii="Arial" w:eastAsia="Times New Roman" w:hAnsi="Arial" w:cs="Arial"/>
          <w:sz w:val="20"/>
          <w:szCs w:val="20"/>
          <w:lang w:eastAsia="cs-CZ"/>
        </w:rPr>
        <w:t xml:space="preserve">hotovitel odstranil vady vzniklé vadným prováděním a dílo prováděl řádným způsobem. </w:t>
      </w:r>
    </w:p>
    <w:p w:rsidR="000F3C3F" w:rsidRPr="004D17A8"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4D17A8">
        <w:rPr>
          <w:rFonts w:ascii="Arial" w:eastAsia="Times New Roman" w:hAnsi="Arial" w:cs="Arial"/>
          <w:sz w:val="20"/>
          <w:szCs w:val="20"/>
          <w:lang w:eastAsia="cs-CZ"/>
        </w:rPr>
        <w:t xml:space="preserve">Zhotovitel je povinen </w:t>
      </w:r>
      <w:r w:rsidR="003E7731" w:rsidRPr="004D17A8">
        <w:rPr>
          <w:rFonts w:ascii="Arial" w:eastAsia="Times New Roman" w:hAnsi="Arial" w:cs="Arial"/>
          <w:sz w:val="20"/>
          <w:szCs w:val="20"/>
          <w:lang w:eastAsia="cs-CZ"/>
        </w:rPr>
        <w:t xml:space="preserve">dle </w:t>
      </w:r>
      <w:r w:rsidR="003E7731" w:rsidRPr="004D17A8">
        <w:rPr>
          <w:rFonts w:ascii="Arial" w:eastAsia="Times New Roman" w:hAnsi="Arial" w:cs="Arial"/>
          <w:b/>
          <w:sz w:val="20"/>
          <w:szCs w:val="20"/>
          <w:lang w:eastAsia="cs-CZ"/>
        </w:rPr>
        <w:t xml:space="preserve">§ 2594 </w:t>
      </w:r>
      <w:r w:rsidR="00C45593" w:rsidRPr="004D17A8">
        <w:rPr>
          <w:rFonts w:ascii="Arial" w:eastAsia="Times New Roman" w:hAnsi="Arial" w:cs="Arial"/>
          <w:b/>
          <w:sz w:val="20"/>
          <w:szCs w:val="20"/>
          <w:lang w:eastAsia="cs-CZ"/>
        </w:rPr>
        <w:t>OZ</w:t>
      </w:r>
      <w:r w:rsidR="003E7731" w:rsidRPr="004D17A8">
        <w:rPr>
          <w:rFonts w:ascii="Arial" w:eastAsia="Times New Roman" w:hAnsi="Arial" w:cs="Arial"/>
          <w:sz w:val="20"/>
          <w:szCs w:val="20"/>
          <w:lang w:eastAsia="cs-CZ"/>
        </w:rPr>
        <w:t xml:space="preserve"> </w:t>
      </w:r>
      <w:r w:rsidRPr="004D17A8">
        <w:rPr>
          <w:rFonts w:ascii="Arial" w:eastAsia="Times New Roman" w:hAnsi="Arial" w:cs="Arial"/>
          <w:sz w:val="20"/>
          <w:szCs w:val="20"/>
          <w:lang w:eastAsia="cs-CZ"/>
        </w:rPr>
        <w:t xml:space="preserve">upozornit </w:t>
      </w:r>
      <w:r w:rsidR="00060188">
        <w:rPr>
          <w:rFonts w:ascii="Arial" w:eastAsia="Times New Roman" w:hAnsi="Arial" w:cs="Arial"/>
          <w:sz w:val="20"/>
          <w:szCs w:val="20"/>
          <w:lang w:eastAsia="cs-CZ"/>
        </w:rPr>
        <w:t>O</w:t>
      </w:r>
      <w:r w:rsidRPr="004D17A8">
        <w:rPr>
          <w:rFonts w:ascii="Arial" w:eastAsia="Times New Roman" w:hAnsi="Arial" w:cs="Arial"/>
          <w:sz w:val="20"/>
          <w:szCs w:val="20"/>
          <w:lang w:eastAsia="cs-CZ"/>
        </w:rPr>
        <w:t>bjednatele bez zbytečného odkladu na nevhodnou povahu věcí</w:t>
      </w:r>
      <w:r w:rsidR="00507403" w:rsidRPr="004D17A8">
        <w:rPr>
          <w:rFonts w:ascii="Arial" w:eastAsia="Times New Roman" w:hAnsi="Arial" w:cs="Arial"/>
          <w:sz w:val="20"/>
          <w:szCs w:val="20"/>
          <w:lang w:eastAsia="cs-CZ"/>
        </w:rPr>
        <w:t>, kterou</w:t>
      </w:r>
      <w:r w:rsidR="00060188">
        <w:rPr>
          <w:rFonts w:ascii="Arial" w:eastAsia="Times New Roman" w:hAnsi="Arial" w:cs="Arial"/>
          <w:sz w:val="20"/>
          <w:szCs w:val="20"/>
          <w:lang w:eastAsia="cs-CZ"/>
        </w:rPr>
        <w:t xml:space="preserve"> mu O</w:t>
      </w:r>
      <w:r w:rsidR="0070279C" w:rsidRPr="004D17A8">
        <w:rPr>
          <w:rFonts w:ascii="Arial" w:eastAsia="Times New Roman" w:hAnsi="Arial" w:cs="Arial"/>
          <w:sz w:val="20"/>
          <w:szCs w:val="20"/>
          <w:lang w:eastAsia="cs-CZ"/>
        </w:rPr>
        <w:t>b</w:t>
      </w:r>
      <w:r w:rsidR="00507403" w:rsidRPr="004D17A8">
        <w:rPr>
          <w:rFonts w:ascii="Arial" w:eastAsia="Times New Roman" w:hAnsi="Arial" w:cs="Arial"/>
          <w:sz w:val="20"/>
          <w:szCs w:val="20"/>
          <w:lang w:eastAsia="cs-CZ"/>
        </w:rPr>
        <w:t>j</w:t>
      </w:r>
      <w:r w:rsidR="0070279C" w:rsidRPr="004D17A8">
        <w:rPr>
          <w:rFonts w:ascii="Arial" w:eastAsia="Times New Roman" w:hAnsi="Arial" w:cs="Arial"/>
          <w:sz w:val="20"/>
          <w:szCs w:val="20"/>
          <w:lang w:eastAsia="cs-CZ"/>
        </w:rPr>
        <w:t xml:space="preserve">ednatel k provedení díla předal </w:t>
      </w:r>
      <w:r w:rsidRPr="004D17A8">
        <w:rPr>
          <w:rFonts w:ascii="Arial" w:eastAsia="Times New Roman" w:hAnsi="Arial" w:cs="Arial"/>
          <w:sz w:val="20"/>
          <w:szCs w:val="20"/>
          <w:lang w:eastAsia="cs-CZ"/>
        </w:rPr>
        <w:t xml:space="preserve">nebo </w:t>
      </w:r>
      <w:r w:rsidR="0070279C" w:rsidRPr="004D17A8">
        <w:rPr>
          <w:rFonts w:ascii="Arial" w:eastAsia="Times New Roman" w:hAnsi="Arial" w:cs="Arial"/>
          <w:sz w:val="20"/>
          <w:szCs w:val="20"/>
          <w:lang w:eastAsia="cs-CZ"/>
        </w:rPr>
        <w:t xml:space="preserve">příkazů </w:t>
      </w:r>
      <w:r w:rsidR="00060188">
        <w:rPr>
          <w:rFonts w:ascii="Arial" w:eastAsia="Times New Roman" w:hAnsi="Arial" w:cs="Arial"/>
          <w:sz w:val="20"/>
          <w:szCs w:val="20"/>
          <w:lang w:eastAsia="cs-CZ"/>
        </w:rPr>
        <w:t>daných mu O</w:t>
      </w:r>
      <w:r w:rsidRPr="004D17A8">
        <w:rPr>
          <w:rFonts w:ascii="Arial" w:eastAsia="Times New Roman" w:hAnsi="Arial" w:cs="Arial"/>
          <w:sz w:val="20"/>
          <w:szCs w:val="20"/>
          <w:lang w:eastAsia="cs-CZ"/>
        </w:rPr>
        <w:t>bjednate</w:t>
      </w:r>
      <w:r w:rsidR="00BF1E0D">
        <w:rPr>
          <w:rFonts w:ascii="Arial" w:eastAsia="Times New Roman" w:hAnsi="Arial" w:cs="Arial"/>
          <w:sz w:val="20"/>
          <w:szCs w:val="20"/>
          <w:lang w:eastAsia="cs-CZ"/>
        </w:rPr>
        <w:t>lem k provedení díla, jestliže Z</w:t>
      </w:r>
      <w:r w:rsidRPr="004D17A8">
        <w:rPr>
          <w:rFonts w:ascii="Arial" w:eastAsia="Times New Roman" w:hAnsi="Arial" w:cs="Arial"/>
          <w:sz w:val="20"/>
          <w:szCs w:val="20"/>
          <w:lang w:eastAsia="cs-CZ"/>
        </w:rPr>
        <w:t xml:space="preserve">hotovitel mohl tuto nevhodnost zjistit při vynaložení odborné péče. </w:t>
      </w:r>
    </w:p>
    <w:p w:rsidR="00507403" w:rsidRPr="004D17A8" w:rsidRDefault="00E17AC8"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4D17A8">
        <w:rPr>
          <w:rFonts w:ascii="Arial" w:eastAsia="Times New Roman" w:hAnsi="Arial" w:cs="Arial"/>
          <w:sz w:val="20"/>
          <w:szCs w:val="20"/>
          <w:lang w:eastAsia="cs-CZ"/>
        </w:rPr>
        <w:t>Překáží</w:t>
      </w:r>
      <w:r w:rsidR="008F473B" w:rsidRPr="004D17A8">
        <w:rPr>
          <w:rFonts w:ascii="Arial" w:eastAsia="Times New Roman" w:hAnsi="Arial" w:cs="Arial"/>
          <w:sz w:val="20"/>
          <w:szCs w:val="20"/>
          <w:lang w:eastAsia="cs-CZ"/>
        </w:rPr>
        <w:t>-</w:t>
      </w:r>
      <w:r w:rsidR="00507403" w:rsidRPr="004D17A8">
        <w:rPr>
          <w:rFonts w:ascii="Arial" w:eastAsia="Times New Roman" w:hAnsi="Arial" w:cs="Arial"/>
          <w:sz w:val="20"/>
          <w:szCs w:val="20"/>
          <w:lang w:eastAsia="cs-CZ"/>
        </w:rPr>
        <w:t>li nevhodná věc nebo p</w:t>
      </w:r>
      <w:r w:rsidR="00BF1E0D">
        <w:rPr>
          <w:rFonts w:ascii="Arial" w:eastAsia="Times New Roman" w:hAnsi="Arial" w:cs="Arial"/>
          <w:sz w:val="20"/>
          <w:szCs w:val="20"/>
          <w:lang w:eastAsia="cs-CZ"/>
        </w:rPr>
        <w:t>říkaz v řádném provádění díla, Z</w:t>
      </w:r>
      <w:r w:rsidR="00507403" w:rsidRPr="004D17A8">
        <w:rPr>
          <w:rFonts w:ascii="Arial" w:eastAsia="Times New Roman" w:hAnsi="Arial" w:cs="Arial"/>
          <w:sz w:val="20"/>
          <w:szCs w:val="20"/>
          <w:lang w:eastAsia="cs-CZ"/>
        </w:rPr>
        <w:t>hotovitel je v nezbytném rozsahu přeruší až do výměny věci nebo změny příkazu. Trvá</w:t>
      </w:r>
      <w:r w:rsidR="008F473B" w:rsidRPr="004D17A8">
        <w:rPr>
          <w:rFonts w:ascii="Arial" w:eastAsia="Times New Roman" w:hAnsi="Arial" w:cs="Arial"/>
          <w:sz w:val="20"/>
          <w:szCs w:val="20"/>
          <w:lang w:eastAsia="cs-CZ"/>
        </w:rPr>
        <w:t>-</w:t>
      </w:r>
      <w:r w:rsidR="00060188">
        <w:rPr>
          <w:rFonts w:ascii="Arial" w:eastAsia="Times New Roman" w:hAnsi="Arial" w:cs="Arial"/>
          <w:sz w:val="20"/>
          <w:szCs w:val="20"/>
          <w:lang w:eastAsia="cs-CZ"/>
        </w:rPr>
        <w:t>li O</w:t>
      </w:r>
      <w:r w:rsidR="00507403" w:rsidRPr="004D17A8">
        <w:rPr>
          <w:rFonts w:ascii="Arial" w:eastAsia="Times New Roman" w:hAnsi="Arial" w:cs="Arial"/>
          <w:sz w:val="20"/>
          <w:szCs w:val="20"/>
          <w:lang w:eastAsia="cs-CZ"/>
        </w:rPr>
        <w:t xml:space="preserve">bjednatel na provádění díla s použitím předané věci nebo </w:t>
      </w:r>
      <w:r w:rsidR="00D961EF" w:rsidRPr="004D17A8">
        <w:rPr>
          <w:rFonts w:ascii="Arial" w:eastAsia="Times New Roman" w:hAnsi="Arial" w:cs="Arial"/>
          <w:sz w:val="20"/>
          <w:szCs w:val="20"/>
          <w:lang w:eastAsia="cs-CZ"/>
        </w:rPr>
        <w:t>podle</w:t>
      </w:r>
      <w:r w:rsidR="00507403" w:rsidRPr="004D17A8">
        <w:rPr>
          <w:rFonts w:ascii="Arial" w:eastAsia="Times New Roman" w:hAnsi="Arial" w:cs="Arial"/>
          <w:sz w:val="20"/>
          <w:szCs w:val="20"/>
          <w:lang w:eastAsia="cs-CZ"/>
        </w:rPr>
        <w:t xml:space="preserve"> </w:t>
      </w:r>
      <w:r w:rsidR="00D961EF" w:rsidRPr="004D17A8">
        <w:rPr>
          <w:rFonts w:ascii="Arial" w:eastAsia="Times New Roman" w:hAnsi="Arial" w:cs="Arial"/>
          <w:sz w:val="20"/>
          <w:szCs w:val="20"/>
          <w:lang w:eastAsia="cs-CZ"/>
        </w:rPr>
        <w:t>daného</w:t>
      </w:r>
      <w:r w:rsidR="00507403" w:rsidRPr="004D17A8">
        <w:rPr>
          <w:rFonts w:ascii="Arial" w:eastAsia="Times New Roman" w:hAnsi="Arial" w:cs="Arial"/>
          <w:sz w:val="20"/>
          <w:szCs w:val="20"/>
          <w:lang w:eastAsia="cs-CZ"/>
        </w:rPr>
        <w:t xml:space="preserve"> příka</w:t>
      </w:r>
      <w:r w:rsidR="00D961EF" w:rsidRPr="004D17A8">
        <w:rPr>
          <w:rFonts w:ascii="Arial" w:eastAsia="Times New Roman" w:hAnsi="Arial" w:cs="Arial"/>
          <w:sz w:val="20"/>
          <w:szCs w:val="20"/>
          <w:lang w:eastAsia="cs-CZ"/>
        </w:rPr>
        <w:t>z</w:t>
      </w:r>
      <w:r w:rsidR="00BF1E0D">
        <w:rPr>
          <w:rFonts w:ascii="Arial" w:eastAsia="Times New Roman" w:hAnsi="Arial" w:cs="Arial"/>
          <w:sz w:val="20"/>
          <w:szCs w:val="20"/>
          <w:lang w:eastAsia="cs-CZ"/>
        </w:rPr>
        <w:t>u, má Z</w:t>
      </w:r>
      <w:r w:rsidR="00507403" w:rsidRPr="004D17A8">
        <w:rPr>
          <w:rFonts w:ascii="Arial" w:eastAsia="Times New Roman" w:hAnsi="Arial" w:cs="Arial"/>
          <w:sz w:val="20"/>
          <w:szCs w:val="20"/>
          <w:lang w:eastAsia="cs-CZ"/>
        </w:rPr>
        <w:t>hotovitel právo požadovat, aby tak</w:t>
      </w:r>
      <w:r w:rsidR="00060188">
        <w:rPr>
          <w:rFonts w:ascii="Arial" w:eastAsia="Times New Roman" w:hAnsi="Arial" w:cs="Arial"/>
          <w:sz w:val="20"/>
          <w:szCs w:val="20"/>
          <w:lang w:eastAsia="cs-CZ"/>
        </w:rPr>
        <w:t xml:space="preserve"> O</w:t>
      </w:r>
      <w:r w:rsidR="00D961EF" w:rsidRPr="004D17A8">
        <w:rPr>
          <w:rFonts w:ascii="Arial" w:eastAsia="Times New Roman" w:hAnsi="Arial" w:cs="Arial"/>
          <w:sz w:val="20"/>
          <w:szCs w:val="20"/>
          <w:lang w:eastAsia="cs-CZ"/>
        </w:rPr>
        <w:t>bjednatel učinil v písemné formě.</w:t>
      </w:r>
    </w:p>
    <w:p w:rsidR="000F3C3F" w:rsidRPr="004D17A8"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4D17A8">
        <w:rPr>
          <w:rFonts w:ascii="Arial" w:eastAsia="Times New Roman" w:hAnsi="Arial" w:cs="Arial"/>
          <w:sz w:val="20"/>
          <w:szCs w:val="20"/>
          <w:lang w:eastAsia="cs-CZ"/>
        </w:rPr>
        <w:t xml:space="preserve">Zhotovitel je oprávněn provést dílo i před sjednanou dobou dle </w:t>
      </w:r>
      <w:r w:rsidRPr="004D17A8">
        <w:rPr>
          <w:rFonts w:ascii="Arial" w:eastAsia="Times New Roman" w:hAnsi="Arial" w:cs="Arial"/>
          <w:b/>
          <w:sz w:val="20"/>
          <w:szCs w:val="20"/>
          <w:lang w:eastAsia="cs-CZ"/>
        </w:rPr>
        <w:t>čl. 3</w:t>
      </w:r>
      <w:r w:rsidRPr="004D17A8">
        <w:rPr>
          <w:rFonts w:ascii="Arial" w:eastAsia="Times New Roman" w:hAnsi="Arial" w:cs="Arial"/>
          <w:sz w:val="20"/>
          <w:szCs w:val="20"/>
          <w:lang w:eastAsia="cs-CZ"/>
        </w:rPr>
        <w:t>.</w:t>
      </w:r>
      <w:r w:rsidR="00D961EF" w:rsidRPr="004D17A8">
        <w:rPr>
          <w:rFonts w:ascii="Arial" w:eastAsia="Times New Roman" w:hAnsi="Arial" w:cs="Arial"/>
          <w:sz w:val="20"/>
          <w:szCs w:val="20"/>
          <w:lang w:eastAsia="cs-CZ"/>
        </w:rPr>
        <w:t xml:space="preserve"> této </w:t>
      </w:r>
      <w:r w:rsidR="00916689" w:rsidRPr="004D17A8">
        <w:rPr>
          <w:rFonts w:ascii="Arial" w:eastAsia="Times New Roman" w:hAnsi="Arial" w:cs="Arial"/>
          <w:sz w:val="20"/>
          <w:szCs w:val="20"/>
          <w:lang w:eastAsia="cs-CZ"/>
        </w:rPr>
        <w:t>s</w:t>
      </w:r>
      <w:r w:rsidR="00D961EF" w:rsidRPr="004D17A8">
        <w:rPr>
          <w:rFonts w:ascii="Arial" w:eastAsia="Times New Roman" w:hAnsi="Arial" w:cs="Arial"/>
          <w:sz w:val="20"/>
          <w:szCs w:val="20"/>
          <w:lang w:eastAsia="cs-CZ"/>
        </w:rPr>
        <w:t>mlouvy.</w:t>
      </w:r>
    </w:p>
    <w:p w:rsidR="000F3C3F" w:rsidRPr="004D17A8" w:rsidRDefault="00060188"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Pr>
          <w:rFonts w:ascii="Arial" w:eastAsia="Times New Roman" w:hAnsi="Arial" w:cs="Arial"/>
          <w:sz w:val="20"/>
          <w:szCs w:val="20"/>
          <w:lang w:eastAsia="cs-CZ"/>
        </w:rPr>
        <w:t>Kontaktní osoby O</w:t>
      </w:r>
      <w:r w:rsidR="000F3C3F" w:rsidRPr="004D17A8">
        <w:rPr>
          <w:rFonts w:ascii="Arial" w:eastAsia="Times New Roman" w:hAnsi="Arial" w:cs="Arial"/>
          <w:sz w:val="20"/>
          <w:szCs w:val="20"/>
          <w:lang w:eastAsia="cs-CZ"/>
        </w:rPr>
        <w:t xml:space="preserve">bjednatele a osoby pověřené provedením díla </w:t>
      </w:r>
      <w:r w:rsidR="00482506" w:rsidRPr="004D17A8">
        <w:rPr>
          <w:rFonts w:ascii="Arial" w:eastAsia="Times New Roman" w:hAnsi="Arial" w:cs="Arial"/>
          <w:sz w:val="20"/>
          <w:szCs w:val="20"/>
          <w:lang w:eastAsia="cs-CZ"/>
        </w:rPr>
        <w:t>jsou uvedeny v </w:t>
      </w:r>
      <w:r w:rsidR="00482506" w:rsidRPr="004D17A8">
        <w:rPr>
          <w:rFonts w:ascii="Arial" w:eastAsia="Times New Roman" w:hAnsi="Arial" w:cs="Arial"/>
          <w:b/>
          <w:sz w:val="20"/>
          <w:szCs w:val="20"/>
          <w:lang w:eastAsia="cs-CZ"/>
        </w:rPr>
        <w:t xml:space="preserve">příloze </w:t>
      </w:r>
      <w:r w:rsidR="00C41EC5" w:rsidRPr="004D17A8">
        <w:rPr>
          <w:rFonts w:ascii="Arial" w:eastAsia="Times New Roman" w:hAnsi="Arial" w:cs="Arial"/>
          <w:b/>
          <w:sz w:val="20"/>
          <w:szCs w:val="20"/>
          <w:lang w:eastAsia="cs-CZ"/>
        </w:rPr>
        <w:t>B1</w:t>
      </w:r>
      <w:r w:rsidR="00C205FB">
        <w:rPr>
          <w:rFonts w:ascii="Arial" w:eastAsia="Times New Roman" w:hAnsi="Arial" w:cs="Arial"/>
          <w:b/>
          <w:sz w:val="20"/>
          <w:szCs w:val="20"/>
          <w:lang w:eastAsia="cs-CZ"/>
        </w:rPr>
        <w:t>.</w:t>
      </w:r>
    </w:p>
    <w:p w:rsidR="00D961EF" w:rsidRPr="004D17A8"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4D17A8">
        <w:rPr>
          <w:rFonts w:ascii="Arial" w:eastAsia="Times New Roman" w:hAnsi="Arial" w:cs="Arial"/>
          <w:sz w:val="20"/>
          <w:szCs w:val="20"/>
          <w:lang w:eastAsia="cs-CZ"/>
        </w:rPr>
        <w:t>Dílo je</w:t>
      </w:r>
      <w:r w:rsidR="00D961EF" w:rsidRPr="004D17A8">
        <w:rPr>
          <w:rFonts w:ascii="Arial" w:eastAsia="Times New Roman" w:hAnsi="Arial" w:cs="Arial"/>
          <w:sz w:val="20"/>
          <w:szCs w:val="20"/>
          <w:lang w:eastAsia="cs-CZ"/>
        </w:rPr>
        <w:t xml:space="preserve"> </w:t>
      </w:r>
      <w:r w:rsidR="007D79CA" w:rsidRPr="004D17A8">
        <w:rPr>
          <w:rFonts w:ascii="Arial" w:hAnsi="Arial" w:cs="Arial"/>
          <w:sz w:val="20"/>
          <w:szCs w:val="20"/>
        </w:rPr>
        <w:t>provedeno</w:t>
      </w:r>
      <w:r w:rsidR="00D961EF" w:rsidRPr="004D17A8">
        <w:rPr>
          <w:rFonts w:ascii="Arial" w:eastAsia="Times New Roman" w:hAnsi="Arial" w:cs="Arial"/>
          <w:sz w:val="20"/>
          <w:szCs w:val="20"/>
          <w:lang w:eastAsia="cs-CZ"/>
        </w:rPr>
        <w:t xml:space="preserve">, je-li dokončeno a předáno </w:t>
      </w:r>
      <w:r w:rsidR="00060188">
        <w:rPr>
          <w:rFonts w:ascii="Arial" w:eastAsia="Times New Roman" w:hAnsi="Arial" w:cs="Arial"/>
          <w:sz w:val="20"/>
          <w:szCs w:val="20"/>
          <w:lang w:eastAsia="cs-CZ"/>
        </w:rPr>
        <w:t>O</w:t>
      </w:r>
      <w:r w:rsidRPr="004D17A8">
        <w:rPr>
          <w:rFonts w:ascii="Arial" w:eastAsia="Times New Roman" w:hAnsi="Arial" w:cs="Arial"/>
          <w:sz w:val="20"/>
          <w:szCs w:val="20"/>
          <w:lang w:eastAsia="cs-CZ"/>
        </w:rPr>
        <w:t>bjednateli v rozsahu dle p</w:t>
      </w:r>
      <w:r w:rsidRPr="004D17A8">
        <w:rPr>
          <w:rFonts w:ascii="Arial" w:eastAsia="Times New Roman" w:hAnsi="Arial" w:cs="Arial"/>
          <w:b/>
          <w:sz w:val="20"/>
          <w:szCs w:val="20"/>
          <w:lang w:eastAsia="cs-CZ"/>
        </w:rPr>
        <w:t xml:space="preserve">řílohy </w:t>
      </w:r>
      <w:r w:rsidR="006E7EF3" w:rsidRPr="004D17A8">
        <w:rPr>
          <w:rFonts w:ascii="Arial" w:eastAsia="Times New Roman" w:hAnsi="Arial" w:cs="Arial"/>
          <w:b/>
          <w:sz w:val="20"/>
          <w:szCs w:val="20"/>
          <w:lang w:eastAsia="cs-CZ"/>
        </w:rPr>
        <w:t>A2</w:t>
      </w:r>
      <w:r w:rsidR="00841D0C" w:rsidRPr="004D17A8">
        <w:rPr>
          <w:rFonts w:ascii="Arial" w:eastAsia="Times New Roman" w:hAnsi="Arial" w:cs="Arial"/>
          <w:b/>
          <w:sz w:val="20"/>
          <w:szCs w:val="20"/>
          <w:lang w:eastAsia="cs-CZ"/>
        </w:rPr>
        <w:t xml:space="preserve"> </w:t>
      </w:r>
      <w:r w:rsidR="00D961EF" w:rsidRPr="004D17A8">
        <w:rPr>
          <w:rFonts w:ascii="Arial" w:eastAsia="Times New Roman" w:hAnsi="Arial" w:cs="Arial"/>
          <w:sz w:val="20"/>
          <w:szCs w:val="20"/>
          <w:lang w:eastAsia="cs-CZ"/>
        </w:rPr>
        <w:t xml:space="preserve">této </w:t>
      </w:r>
      <w:r w:rsidR="0011376D" w:rsidRPr="004D17A8">
        <w:rPr>
          <w:rFonts w:ascii="Arial" w:eastAsia="Times New Roman" w:hAnsi="Arial" w:cs="Arial"/>
          <w:sz w:val="20"/>
          <w:szCs w:val="20"/>
          <w:lang w:eastAsia="cs-CZ"/>
        </w:rPr>
        <w:t>s</w:t>
      </w:r>
      <w:r w:rsidR="00D961EF" w:rsidRPr="004D17A8">
        <w:rPr>
          <w:rFonts w:ascii="Arial" w:eastAsia="Times New Roman" w:hAnsi="Arial" w:cs="Arial"/>
          <w:sz w:val="20"/>
          <w:szCs w:val="20"/>
          <w:lang w:eastAsia="cs-CZ"/>
        </w:rPr>
        <w:t xml:space="preserve">mlouvy. </w:t>
      </w:r>
    </w:p>
    <w:p w:rsidR="007D79CA" w:rsidRPr="004D17A8" w:rsidRDefault="00D961EF" w:rsidP="003E1423">
      <w:pPr>
        <w:numPr>
          <w:ilvl w:val="0"/>
          <w:numId w:val="32"/>
        </w:numPr>
        <w:suppressAutoHyphens/>
        <w:overflowPunct w:val="0"/>
        <w:autoSpaceDE w:val="0"/>
        <w:spacing w:before="120" w:after="120" w:line="240" w:lineRule="auto"/>
        <w:ind w:left="567" w:hanging="567"/>
        <w:jc w:val="both"/>
        <w:textAlignment w:val="baseline"/>
        <w:rPr>
          <w:rFonts w:ascii="Arial" w:hAnsi="Arial" w:cs="Arial"/>
          <w:sz w:val="20"/>
          <w:szCs w:val="20"/>
          <w:lang w:eastAsia="cs-CZ"/>
        </w:rPr>
      </w:pPr>
      <w:r w:rsidRPr="004D17A8">
        <w:rPr>
          <w:rFonts w:ascii="Arial" w:eastAsia="Times New Roman" w:hAnsi="Arial" w:cs="Arial"/>
          <w:sz w:val="20"/>
          <w:szCs w:val="20"/>
          <w:lang w:eastAsia="cs-CZ"/>
        </w:rPr>
        <w:t>Předání díla bude provedeno na základě písemného</w:t>
      </w:r>
      <w:r w:rsidR="00E34BB8" w:rsidRPr="004D17A8">
        <w:rPr>
          <w:rFonts w:ascii="Arial" w:eastAsia="Times New Roman" w:hAnsi="Arial" w:cs="Arial"/>
          <w:sz w:val="20"/>
          <w:szCs w:val="20"/>
          <w:lang w:eastAsia="cs-CZ"/>
        </w:rPr>
        <w:t xml:space="preserve"> Předávacího</w:t>
      </w:r>
      <w:r w:rsidRPr="004D17A8">
        <w:rPr>
          <w:rFonts w:ascii="Arial" w:eastAsia="Times New Roman" w:hAnsi="Arial" w:cs="Arial"/>
          <w:sz w:val="20"/>
          <w:szCs w:val="20"/>
          <w:lang w:eastAsia="cs-CZ"/>
        </w:rPr>
        <w:t xml:space="preserve"> protokolu podepsaného oprávněnými zástupci</w:t>
      </w:r>
      <w:r w:rsidR="00F52930">
        <w:rPr>
          <w:rFonts w:ascii="Arial" w:hAnsi="Arial" w:cs="Arial"/>
          <w:sz w:val="20"/>
          <w:szCs w:val="20"/>
        </w:rPr>
        <w:t xml:space="preserve"> obou S</w:t>
      </w:r>
      <w:r w:rsidR="007D79CA" w:rsidRPr="004D17A8">
        <w:rPr>
          <w:rFonts w:ascii="Arial" w:hAnsi="Arial" w:cs="Arial"/>
          <w:sz w:val="20"/>
          <w:szCs w:val="20"/>
        </w:rPr>
        <w:t>mluvních stran. Zápis bude případně obsahovat též soupis zjištěných vad s určením způsobu a dohodnutou lhůtou pro jejich odstranění.</w:t>
      </w:r>
    </w:p>
    <w:p w:rsidR="00366879" w:rsidRPr="004D17A8" w:rsidRDefault="00366879" w:rsidP="00366879">
      <w:pPr>
        <w:suppressAutoHyphens/>
        <w:overflowPunct w:val="0"/>
        <w:autoSpaceDE w:val="0"/>
        <w:spacing w:before="120" w:after="120" w:line="240" w:lineRule="auto"/>
        <w:ind w:left="567"/>
        <w:jc w:val="both"/>
        <w:textAlignment w:val="baseline"/>
        <w:rPr>
          <w:rFonts w:ascii="Arial" w:hAnsi="Arial" w:cs="Arial"/>
          <w:sz w:val="20"/>
          <w:szCs w:val="20"/>
          <w:lang w:eastAsia="cs-CZ"/>
        </w:rPr>
      </w:pPr>
    </w:p>
    <w:p w:rsidR="00420A12" w:rsidRPr="004D17A8" w:rsidRDefault="00420A12"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4D17A8">
        <w:rPr>
          <w:rFonts w:ascii="Arial" w:hAnsi="Arial" w:cs="Arial"/>
          <w:b/>
          <w:sz w:val="20"/>
          <w:szCs w:val="20"/>
        </w:rPr>
        <w:t>Článek 6</w:t>
      </w:r>
    </w:p>
    <w:p w:rsidR="00221E21" w:rsidRPr="004D17A8"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4D17A8">
        <w:rPr>
          <w:rFonts w:ascii="Arial" w:hAnsi="Arial" w:cs="Arial"/>
          <w:b/>
          <w:sz w:val="20"/>
          <w:szCs w:val="20"/>
        </w:rPr>
        <w:t>Placení a fakturace</w:t>
      </w:r>
    </w:p>
    <w:p w:rsidR="00221E21" w:rsidRPr="004D17A8"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4D17A8">
        <w:rPr>
          <w:rFonts w:ascii="Arial" w:hAnsi="Arial" w:cs="Arial"/>
          <w:color w:val="000000"/>
          <w:sz w:val="20"/>
          <w:szCs w:val="20"/>
        </w:rPr>
        <w:t xml:space="preserve">Zhotovitel po předání díla v souladu s touto smlouvou je povinen vystavit fakturu za dílo a doporučeně </w:t>
      </w:r>
      <w:r w:rsidR="0011376D" w:rsidRPr="004D17A8">
        <w:rPr>
          <w:rFonts w:ascii="Arial" w:eastAsia="Times New Roman" w:hAnsi="Arial" w:cs="Arial"/>
          <w:snapToGrid w:val="0"/>
          <w:color w:val="000000"/>
          <w:sz w:val="20"/>
          <w:szCs w:val="20"/>
          <w:lang w:eastAsia="cs-CZ"/>
        </w:rPr>
        <w:t>ji</w:t>
      </w:r>
      <w:r w:rsidR="000F3C3F" w:rsidRPr="004D17A8">
        <w:rPr>
          <w:rFonts w:ascii="Arial" w:eastAsia="Times New Roman" w:hAnsi="Arial" w:cs="Arial"/>
          <w:snapToGrid w:val="0"/>
          <w:color w:val="000000"/>
          <w:sz w:val="20"/>
          <w:szCs w:val="20"/>
          <w:lang w:eastAsia="cs-CZ"/>
        </w:rPr>
        <w:t xml:space="preserve"> odeslat </w:t>
      </w:r>
      <w:r w:rsidR="00060188">
        <w:rPr>
          <w:rFonts w:ascii="Arial" w:hAnsi="Arial" w:cs="Arial"/>
          <w:color w:val="000000"/>
          <w:sz w:val="20"/>
          <w:szCs w:val="20"/>
        </w:rPr>
        <w:t>O</w:t>
      </w:r>
      <w:r w:rsidRPr="004D17A8">
        <w:rPr>
          <w:rFonts w:ascii="Arial" w:hAnsi="Arial" w:cs="Arial"/>
          <w:color w:val="000000"/>
          <w:sz w:val="20"/>
          <w:szCs w:val="20"/>
        </w:rPr>
        <w:t xml:space="preserve">bjednateli ve dvojím vyhotovení. Tato faktura je splatná do </w:t>
      </w:r>
      <w:r w:rsidR="00B93405" w:rsidRPr="004D17A8">
        <w:rPr>
          <w:rFonts w:ascii="Arial" w:hAnsi="Arial" w:cs="Arial"/>
          <w:b/>
          <w:color w:val="000000"/>
          <w:sz w:val="20"/>
          <w:szCs w:val="20"/>
        </w:rPr>
        <w:t>3</w:t>
      </w:r>
      <w:r w:rsidRPr="004D17A8">
        <w:rPr>
          <w:rFonts w:ascii="Arial" w:hAnsi="Arial" w:cs="Arial"/>
          <w:b/>
          <w:color w:val="000000"/>
          <w:sz w:val="20"/>
          <w:szCs w:val="20"/>
        </w:rPr>
        <w:t>0</w:t>
      </w:r>
      <w:r w:rsidR="00206818" w:rsidRPr="004D17A8">
        <w:rPr>
          <w:rFonts w:ascii="Arial" w:hAnsi="Arial" w:cs="Arial"/>
          <w:b/>
          <w:color w:val="000000"/>
          <w:sz w:val="20"/>
          <w:szCs w:val="20"/>
        </w:rPr>
        <w:t> </w:t>
      </w:r>
      <w:r w:rsidRPr="004D17A8">
        <w:rPr>
          <w:rFonts w:ascii="Arial" w:hAnsi="Arial" w:cs="Arial"/>
          <w:b/>
          <w:color w:val="000000"/>
          <w:sz w:val="20"/>
          <w:szCs w:val="20"/>
        </w:rPr>
        <w:t>dnů</w:t>
      </w:r>
      <w:r w:rsidRPr="004D17A8">
        <w:rPr>
          <w:rFonts w:ascii="Arial" w:hAnsi="Arial" w:cs="Arial"/>
          <w:color w:val="000000"/>
          <w:sz w:val="20"/>
          <w:szCs w:val="20"/>
        </w:rPr>
        <w:t xml:space="preserve"> ode dne jejího doručení </w:t>
      </w:r>
      <w:r w:rsidR="00060188">
        <w:rPr>
          <w:rFonts w:ascii="Arial" w:eastAsia="Times New Roman" w:hAnsi="Arial" w:cs="Arial"/>
          <w:snapToGrid w:val="0"/>
          <w:color w:val="000000"/>
          <w:sz w:val="20"/>
          <w:szCs w:val="20"/>
          <w:lang w:eastAsia="cs-CZ"/>
        </w:rPr>
        <w:t>O</w:t>
      </w:r>
      <w:r w:rsidR="008A45AE" w:rsidRPr="004D17A8">
        <w:rPr>
          <w:rFonts w:ascii="Arial" w:eastAsia="Times New Roman" w:hAnsi="Arial" w:cs="Arial"/>
          <w:snapToGrid w:val="0"/>
          <w:color w:val="000000"/>
          <w:sz w:val="20"/>
          <w:szCs w:val="20"/>
          <w:lang w:eastAsia="cs-CZ"/>
        </w:rPr>
        <w:t>bjednateli. Faktura musí</w:t>
      </w:r>
      <w:r w:rsidRPr="004D17A8">
        <w:rPr>
          <w:rFonts w:ascii="Arial" w:hAnsi="Arial" w:cs="Arial"/>
          <w:color w:val="000000"/>
          <w:sz w:val="20"/>
          <w:szCs w:val="20"/>
        </w:rPr>
        <w:t xml:space="preserve"> v</w:t>
      </w:r>
      <w:r w:rsidR="008A45AE" w:rsidRPr="004D17A8">
        <w:rPr>
          <w:rFonts w:ascii="Arial" w:eastAsia="Times New Roman" w:hAnsi="Arial" w:cs="Arial"/>
          <w:snapToGrid w:val="0"/>
          <w:color w:val="000000"/>
          <w:sz w:val="20"/>
          <w:szCs w:val="20"/>
          <w:lang w:eastAsia="cs-CZ"/>
        </w:rPr>
        <w:t xml:space="preserve"> </w:t>
      </w:r>
      <w:r w:rsidRPr="004D17A8">
        <w:rPr>
          <w:rFonts w:ascii="Arial" w:hAnsi="Arial" w:cs="Arial"/>
          <w:color w:val="000000"/>
          <w:sz w:val="20"/>
          <w:szCs w:val="20"/>
        </w:rPr>
        <w:t xml:space="preserve">souladu </w:t>
      </w:r>
      <w:r w:rsidR="008A45AE" w:rsidRPr="004D17A8">
        <w:rPr>
          <w:rFonts w:ascii="Arial" w:eastAsia="Times New Roman" w:hAnsi="Arial" w:cs="Arial"/>
          <w:snapToGrid w:val="0"/>
          <w:color w:val="000000"/>
          <w:sz w:val="20"/>
          <w:szCs w:val="20"/>
          <w:lang w:eastAsia="cs-CZ"/>
        </w:rPr>
        <w:t xml:space="preserve">se </w:t>
      </w:r>
      <w:r w:rsidRPr="004D17A8">
        <w:rPr>
          <w:rFonts w:ascii="Arial" w:hAnsi="Arial" w:cs="Arial"/>
          <w:b/>
          <w:color w:val="000000"/>
          <w:sz w:val="20"/>
          <w:szCs w:val="20"/>
        </w:rPr>
        <w:t xml:space="preserve">zákonem </w:t>
      </w:r>
      <w:r w:rsidR="008A45AE" w:rsidRPr="004D17A8">
        <w:rPr>
          <w:rFonts w:ascii="Arial" w:eastAsia="Times New Roman" w:hAnsi="Arial" w:cs="Arial"/>
          <w:b/>
          <w:snapToGrid w:val="0"/>
          <w:color w:val="000000"/>
          <w:sz w:val="20"/>
          <w:szCs w:val="20"/>
          <w:lang w:eastAsia="cs-CZ"/>
        </w:rPr>
        <w:t>č.</w:t>
      </w:r>
      <w:r w:rsidR="00DE650E" w:rsidRPr="004D17A8">
        <w:rPr>
          <w:rFonts w:ascii="Arial" w:eastAsia="Times New Roman" w:hAnsi="Arial" w:cs="Arial"/>
          <w:b/>
          <w:snapToGrid w:val="0"/>
          <w:color w:val="000000"/>
          <w:sz w:val="20"/>
          <w:szCs w:val="20"/>
          <w:lang w:eastAsia="cs-CZ"/>
        </w:rPr>
        <w:t> </w:t>
      </w:r>
      <w:r w:rsidR="008A45AE" w:rsidRPr="004D17A8">
        <w:rPr>
          <w:rFonts w:ascii="Arial" w:eastAsia="Times New Roman" w:hAnsi="Arial" w:cs="Arial"/>
          <w:b/>
          <w:snapToGrid w:val="0"/>
          <w:color w:val="000000"/>
          <w:sz w:val="20"/>
          <w:szCs w:val="20"/>
          <w:lang w:eastAsia="cs-CZ"/>
        </w:rPr>
        <w:t>235/2004 Sb.,</w:t>
      </w:r>
      <w:r w:rsidR="000F3C3F" w:rsidRPr="004D17A8">
        <w:rPr>
          <w:rFonts w:ascii="Arial" w:eastAsia="Times New Roman" w:hAnsi="Arial" w:cs="Arial"/>
          <w:b/>
          <w:snapToGrid w:val="0"/>
          <w:color w:val="000000"/>
          <w:sz w:val="20"/>
          <w:szCs w:val="20"/>
          <w:lang w:eastAsia="cs-CZ"/>
        </w:rPr>
        <w:t xml:space="preserve"> </w:t>
      </w:r>
      <w:r w:rsidRPr="004D17A8">
        <w:rPr>
          <w:rFonts w:ascii="Arial" w:hAnsi="Arial" w:cs="Arial"/>
          <w:b/>
          <w:color w:val="000000"/>
          <w:sz w:val="20"/>
          <w:szCs w:val="20"/>
        </w:rPr>
        <w:t>o</w:t>
      </w:r>
      <w:r w:rsidR="00301994" w:rsidRPr="004D17A8">
        <w:rPr>
          <w:rFonts w:ascii="Arial" w:hAnsi="Arial" w:cs="Arial"/>
          <w:b/>
          <w:color w:val="000000"/>
          <w:sz w:val="20"/>
          <w:szCs w:val="20"/>
        </w:rPr>
        <w:t> </w:t>
      </w:r>
      <w:r w:rsidRPr="004D17A8">
        <w:rPr>
          <w:rFonts w:ascii="Arial" w:hAnsi="Arial" w:cs="Arial"/>
          <w:b/>
          <w:color w:val="000000"/>
          <w:sz w:val="20"/>
          <w:szCs w:val="20"/>
        </w:rPr>
        <w:t xml:space="preserve">dani z přidané hodnoty, </w:t>
      </w:r>
      <w:r w:rsidR="008A45AE" w:rsidRPr="004D17A8">
        <w:rPr>
          <w:rFonts w:ascii="Arial" w:eastAsia="Times New Roman" w:hAnsi="Arial" w:cs="Arial"/>
          <w:b/>
          <w:snapToGrid w:val="0"/>
          <w:color w:val="000000"/>
          <w:sz w:val="20"/>
          <w:szCs w:val="20"/>
          <w:lang w:eastAsia="cs-CZ"/>
        </w:rPr>
        <w:t>ve znění pozdějších předpisů (dále zákon o</w:t>
      </w:r>
      <w:r w:rsidR="00DE650E" w:rsidRPr="004D17A8">
        <w:rPr>
          <w:rFonts w:ascii="Arial" w:eastAsia="Times New Roman" w:hAnsi="Arial" w:cs="Arial"/>
          <w:b/>
          <w:snapToGrid w:val="0"/>
          <w:color w:val="000000"/>
          <w:sz w:val="20"/>
          <w:szCs w:val="20"/>
          <w:lang w:eastAsia="cs-CZ"/>
        </w:rPr>
        <w:t> </w:t>
      </w:r>
      <w:r w:rsidR="008A45AE" w:rsidRPr="004D17A8">
        <w:rPr>
          <w:rFonts w:ascii="Arial" w:eastAsia="Times New Roman" w:hAnsi="Arial" w:cs="Arial"/>
          <w:b/>
          <w:snapToGrid w:val="0"/>
          <w:color w:val="000000"/>
          <w:sz w:val="20"/>
          <w:szCs w:val="20"/>
          <w:lang w:eastAsia="cs-CZ"/>
        </w:rPr>
        <w:t>DPH)</w:t>
      </w:r>
      <w:r w:rsidR="00D961EF" w:rsidRPr="004D17A8">
        <w:rPr>
          <w:rFonts w:ascii="Arial" w:eastAsia="Times New Roman" w:hAnsi="Arial" w:cs="Arial"/>
          <w:snapToGrid w:val="0"/>
          <w:color w:val="000000"/>
          <w:sz w:val="20"/>
          <w:szCs w:val="20"/>
          <w:lang w:eastAsia="cs-CZ"/>
        </w:rPr>
        <w:t xml:space="preserve"> a</w:t>
      </w:r>
      <w:r w:rsidR="00BD5F15" w:rsidRPr="004D17A8">
        <w:rPr>
          <w:rFonts w:ascii="Arial" w:eastAsia="Times New Roman" w:hAnsi="Arial" w:cs="Arial"/>
          <w:snapToGrid w:val="0"/>
          <w:color w:val="000000"/>
          <w:sz w:val="20"/>
          <w:szCs w:val="20"/>
          <w:lang w:eastAsia="cs-CZ"/>
        </w:rPr>
        <w:t xml:space="preserve"> </w:t>
      </w:r>
      <w:r w:rsidR="00BD5F15" w:rsidRPr="004D17A8">
        <w:rPr>
          <w:rFonts w:ascii="Arial" w:eastAsia="Times New Roman" w:hAnsi="Arial" w:cs="Arial"/>
          <w:b/>
          <w:snapToGrid w:val="0"/>
          <w:color w:val="000000"/>
          <w:sz w:val="20"/>
          <w:szCs w:val="20"/>
          <w:lang w:eastAsia="cs-CZ"/>
        </w:rPr>
        <w:t>zákonem č.</w:t>
      </w:r>
      <w:r w:rsidR="00301994" w:rsidRPr="004D17A8">
        <w:rPr>
          <w:rFonts w:ascii="Arial" w:eastAsia="Times New Roman" w:hAnsi="Arial" w:cs="Arial"/>
          <w:b/>
          <w:snapToGrid w:val="0"/>
          <w:color w:val="000000"/>
          <w:sz w:val="20"/>
          <w:szCs w:val="20"/>
          <w:lang w:eastAsia="cs-CZ"/>
        </w:rPr>
        <w:t> </w:t>
      </w:r>
      <w:r w:rsidR="00BD5F15" w:rsidRPr="004D17A8">
        <w:rPr>
          <w:rFonts w:ascii="Arial" w:eastAsia="Times New Roman" w:hAnsi="Arial" w:cs="Arial"/>
          <w:b/>
          <w:snapToGrid w:val="0"/>
          <w:color w:val="000000"/>
          <w:sz w:val="20"/>
          <w:szCs w:val="20"/>
          <w:lang w:eastAsia="cs-CZ"/>
        </w:rPr>
        <w:t xml:space="preserve">563/1991 </w:t>
      </w:r>
      <w:r w:rsidR="00BD5F15" w:rsidRPr="004D17A8">
        <w:rPr>
          <w:rFonts w:ascii="Arial" w:eastAsia="Times New Roman" w:hAnsi="Arial" w:cs="Arial"/>
          <w:b/>
          <w:snapToGrid w:val="0"/>
          <w:color w:val="000000"/>
          <w:sz w:val="20"/>
          <w:szCs w:val="20"/>
          <w:lang w:eastAsia="cs-CZ"/>
        </w:rPr>
        <w:lastRenderedPageBreak/>
        <w:t>Sb. o účetnictví, ve znění pozdějších předpisů</w:t>
      </w:r>
      <w:r w:rsidR="000F3C3F" w:rsidRPr="004D17A8">
        <w:rPr>
          <w:rFonts w:ascii="Arial" w:eastAsia="Times New Roman" w:hAnsi="Arial" w:cs="Arial"/>
          <w:snapToGrid w:val="0"/>
          <w:color w:val="000000"/>
          <w:sz w:val="20"/>
          <w:szCs w:val="20"/>
          <w:lang w:eastAsia="cs-CZ"/>
        </w:rPr>
        <w:t xml:space="preserve">, </w:t>
      </w:r>
      <w:r w:rsidR="008A45AE" w:rsidRPr="004D17A8">
        <w:rPr>
          <w:rFonts w:ascii="Arial" w:eastAsia="Times New Roman" w:hAnsi="Arial" w:cs="Arial"/>
          <w:snapToGrid w:val="0"/>
          <w:color w:val="000000"/>
          <w:sz w:val="20"/>
          <w:szCs w:val="20"/>
          <w:lang w:eastAsia="cs-CZ"/>
        </w:rPr>
        <w:t>obsahovat</w:t>
      </w:r>
      <w:r w:rsidRPr="004D17A8">
        <w:rPr>
          <w:rFonts w:ascii="Arial" w:hAnsi="Arial" w:cs="Arial"/>
          <w:color w:val="000000"/>
          <w:sz w:val="20"/>
          <w:szCs w:val="20"/>
        </w:rPr>
        <w:t xml:space="preserve"> označení faktura a její čísl</w:t>
      </w:r>
      <w:r w:rsidR="00060188">
        <w:rPr>
          <w:rFonts w:ascii="Arial" w:hAnsi="Arial" w:cs="Arial"/>
          <w:color w:val="000000"/>
          <w:sz w:val="20"/>
          <w:szCs w:val="20"/>
        </w:rPr>
        <w:t xml:space="preserve">o, název a sídlo </w:t>
      </w:r>
      <w:r w:rsidR="00BF1E0D">
        <w:rPr>
          <w:rFonts w:ascii="Arial" w:hAnsi="Arial" w:cs="Arial"/>
          <w:color w:val="000000"/>
          <w:sz w:val="20"/>
          <w:szCs w:val="20"/>
        </w:rPr>
        <w:t>Z</w:t>
      </w:r>
      <w:r w:rsidR="00060188">
        <w:rPr>
          <w:rFonts w:ascii="Arial" w:hAnsi="Arial" w:cs="Arial"/>
          <w:color w:val="000000"/>
          <w:sz w:val="20"/>
          <w:szCs w:val="20"/>
        </w:rPr>
        <w:t>hotovitele a O</w:t>
      </w:r>
      <w:r w:rsidRPr="004D17A8">
        <w:rPr>
          <w:rFonts w:ascii="Arial" w:hAnsi="Arial" w:cs="Arial"/>
          <w:color w:val="000000"/>
          <w:sz w:val="20"/>
          <w:szCs w:val="20"/>
        </w:rPr>
        <w:t>bjednatele s jejich dalšími identifikačními údaji, označení smlouvy a částku k fakturaci a další údaje povinné podle uvedených právních předpisů.</w:t>
      </w:r>
    </w:p>
    <w:p w:rsidR="00221E21" w:rsidRPr="004D17A8"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 xml:space="preserve">Zhotovitel je povinen fakturu, „Předávací protokol“ </w:t>
      </w:r>
      <w:r w:rsidR="008A45AE" w:rsidRPr="004D17A8">
        <w:rPr>
          <w:rFonts w:ascii="Arial" w:eastAsia="Times New Roman" w:hAnsi="Arial" w:cs="Arial"/>
          <w:snapToGrid w:val="0"/>
          <w:sz w:val="20"/>
          <w:szCs w:val="20"/>
          <w:lang w:eastAsia="cs-CZ"/>
        </w:rPr>
        <w:t>a případně další doklady</w:t>
      </w:r>
      <w:r w:rsidR="000F3C3F" w:rsidRPr="004D17A8">
        <w:rPr>
          <w:rFonts w:ascii="Arial" w:eastAsia="Times New Roman" w:hAnsi="Arial" w:cs="Arial"/>
          <w:snapToGrid w:val="0"/>
          <w:sz w:val="20"/>
          <w:szCs w:val="20"/>
          <w:lang w:eastAsia="cs-CZ"/>
        </w:rPr>
        <w:t>,</w:t>
      </w:r>
      <w:r w:rsidRPr="004D17A8">
        <w:rPr>
          <w:rFonts w:ascii="Arial" w:hAnsi="Arial" w:cs="Arial"/>
          <w:sz w:val="20"/>
          <w:szCs w:val="20"/>
        </w:rPr>
        <w:t xml:space="preserve"> označit číslem smlouvy. Objednatel může fakturu vrátit v případě, kdy obsahuje nesprávné nebo neúplné cenové a jiné údaje. Toto vrácení musí proběhnout do konce lhůty splatnosti faktury. V</w:t>
      </w:r>
      <w:r w:rsidR="000F3C3F" w:rsidRPr="004D17A8">
        <w:rPr>
          <w:rFonts w:ascii="Arial" w:eastAsia="Times New Roman" w:hAnsi="Arial" w:cs="Arial"/>
          <w:snapToGrid w:val="0"/>
          <w:sz w:val="20"/>
          <w:szCs w:val="20"/>
          <w:lang w:eastAsia="cs-CZ"/>
        </w:rPr>
        <w:t> </w:t>
      </w:r>
      <w:r w:rsidRPr="004D17A8">
        <w:rPr>
          <w:rFonts w:ascii="Arial" w:hAnsi="Arial" w:cs="Arial"/>
          <w:sz w:val="20"/>
          <w:szCs w:val="20"/>
        </w:rPr>
        <w:t>takovém případě vystaví zhotovitel novou fakturu s novou lhůtou splatno</w:t>
      </w:r>
      <w:r w:rsidR="00060188">
        <w:rPr>
          <w:rFonts w:ascii="Arial" w:hAnsi="Arial" w:cs="Arial"/>
          <w:sz w:val="20"/>
          <w:szCs w:val="20"/>
        </w:rPr>
        <w:t>sti, kterou je povinen doručit O</w:t>
      </w:r>
      <w:r w:rsidRPr="004D17A8">
        <w:rPr>
          <w:rFonts w:ascii="Arial" w:hAnsi="Arial" w:cs="Arial"/>
          <w:sz w:val="20"/>
          <w:szCs w:val="20"/>
        </w:rPr>
        <w:t>bjednateli.</w:t>
      </w:r>
    </w:p>
    <w:p w:rsidR="00841D0C" w:rsidRPr="004D17A8" w:rsidRDefault="00841D0C" w:rsidP="00841D0C">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 xml:space="preserve">Objednatel přijímá i elektronické faktury, a to ve formátech XML nebo PDF. V takovém případě je Zhotovitel povinen elektronickou fakturu zaslat Objednateli na email </w:t>
      </w:r>
      <w:hyperlink r:id="rId8" w:history="1">
        <w:r w:rsidRPr="004D17A8">
          <w:rPr>
            <w:rFonts w:ascii="Arial" w:hAnsi="Arial" w:cs="Arial"/>
            <w:sz w:val="20"/>
            <w:szCs w:val="20"/>
          </w:rPr>
          <w:t>ksusv@ksusv.cz</w:t>
        </w:r>
      </w:hyperlink>
      <w:r w:rsidRPr="004D17A8">
        <w:rPr>
          <w:rFonts w:ascii="Arial" w:hAnsi="Arial" w:cs="Arial"/>
          <w:sz w:val="20"/>
          <w:szCs w:val="20"/>
        </w:rPr>
        <w:t xml:space="preserve">. </w:t>
      </w:r>
    </w:p>
    <w:p w:rsidR="00221E21" w:rsidRPr="004D17A8" w:rsidRDefault="00BF1E0D"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Pr>
          <w:rFonts w:ascii="Arial" w:hAnsi="Arial" w:cs="Arial"/>
          <w:sz w:val="20"/>
          <w:szCs w:val="20"/>
        </w:rPr>
        <w:t>Objednatel nebude Z</w:t>
      </w:r>
      <w:r w:rsidR="00221E21" w:rsidRPr="004D17A8">
        <w:rPr>
          <w:rFonts w:ascii="Arial" w:hAnsi="Arial" w:cs="Arial"/>
          <w:sz w:val="20"/>
          <w:szCs w:val="20"/>
        </w:rPr>
        <w:t>hotoviteli poskytovat zálohy.</w:t>
      </w:r>
    </w:p>
    <w:p w:rsidR="00221E21" w:rsidRPr="004D17A8"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 xml:space="preserve">Platba bude probíhat až do výše 80 % </w:t>
      </w:r>
      <w:r w:rsidR="00E17AC8" w:rsidRPr="004D17A8">
        <w:rPr>
          <w:rFonts w:ascii="Arial" w:eastAsia="Times New Roman" w:hAnsi="Arial" w:cs="Arial"/>
          <w:snapToGrid w:val="0"/>
          <w:sz w:val="20"/>
          <w:szCs w:val="20"/>
          <w:lang w:eastAsia="cs-CZ"/>
        </w:rPr>
        <w:t>c</w:t>
      </w:r>
      <w:r w:rsidR="000F3C3F" w:rsidRPr="004D17A8">
        <w:rPr>
          <w:rFonts w:ascii="Arial" w:eastAsia="Times New Roman" w:hAnsi="Arial" w:cs="Arial"/>
          <w:snapToGrid w:val="0"/>
          <w:sz w:val="20"/>
          <w:szCs w:val="20"/>
          <w:lang w:eastAsia="cs-CZ"/>
        </w:rPr>
        <w:t>eny.</w:t>
      </w:r>
      <w:r w:rsidRPr="004D17A8">
        <w:rPr>
          <w:rFonts w:ascii="Arial" w:hAnsi="Arial" w:cs="Arial"/>
          <w:sz w:val="20"/>
          <w:szCs w:val="20"/>
        </w:rPr>
        <w:t xml:space="preserve"> Zbývajících 20 %</w:t>
      </w:r>
      <w:r w:rsidR="000F3C3F" w:rsidRPr="004D17A8">
        <w:rPr>
          <w:rFonts w:ascii="Arial" w:eastAsia="Times New Roman" w:hAnsi="Arial" w:cs="Arial"/>
          <w:snapToGrid w:val="0"/>
          <w:sz w:val="20"/>
          <w:szCs w:val="20"/>
          <w:lang w:eastAsia="cs-CZ"/>
        </w:rPr>
        <w:t xml:space="preserve"> </w:t>
      </w:r>
      <w:r w:rsidR="00E17AC8" w:rsidRPr="004D17A8">
        <w:rPr>
          <w:rFonts w:ascii="Arial" w:eastAsia="Times New Roman" w:hAnsi="Arial" w:cs="Arial"/>
          <w:snapToGrid w:val="0"/>
          <w:sz w:val="20"/>
          <w:szCs w:val="20"/>
          <w:lang w:eastAsia="cs-CZ"/>
        </w:rPr>
        <w:t>c</w:t>
      </w:r>
      <w:r w:rsidR="00E87E05" w:rsidRPr="004D17A8">
        <w:rPr>
          <w:rFonts w:ascii="Arial" w:eastAsia="Times New Roman" w:hAnsi="Arial" w:cs="Arial"/>
          <w:snapToGrid w:val="0"/>
          <w:sz w:val="20"/>
          <w:szCs w:val="20"/>
          <w:lang w:eastAsia="cs-CZ"/>
        </w:rPr>
        <w:t>eny</w:t>
      </w:r>
      <w:r w:rsidRPr="004D17A8">
        <w:rPr>
          <w:rFonts w:ascii="Arial" w:hAnsi="Arial" w:cs="Arial"/>
          <w:sz w:val="20"/>
          <w:szCs w:val="20"/>
        </w:rPr>
        <w:t xml:space="preserve"> bude na faktuře uvedeno jako pozastávka a bude uhrazeno až po předání a převzetí hotového díla a po odstranění poslední vady zapsané v protokolu o předání a převzetí hotového díla.</w:t>
      </w:r>
    </w:p>
    <w:p w:rsidR="000F3C3F" w:rsidRPr="004D17A8"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eastAsia="Times New Roman" w:hAnsi="Arial" w:cs="Arial"/>
          <w:b/>
          <w:snapToGrid w:val="0"/>
          <w:sz w:val="20"/>
          <w:szCs w:val="20"/>
          <w:lang w:eastAsia="cs-CZ"/>
        </w:rPr>
      </w:pPr>
      <w:r w:rsidRPr="004D17A8">
        <w:rPr>
          <w:rFonts w:ascii="Arial" w:eastAsia="Times New Roman" w:hAnsi="Arial" w:cs="Arial"/>
          <w:snapToGrid w:val="0"/>
          <w:sz w:val="20"/>
          <w:szCs w:val="20"/>
          <w:lang w:eastAsia="cs-CZ"/>
        </w:rPr>
        <w:t xml:space="preserve">Úhrada za plnění dle této smlouvy bude realizována bezhotovostním převodem na </w:t>
      </w:r>
      <w:r w:rsidR="00BF1E0D">
        <w:rPr>
          <w:rFonts w:ascii="Arial" w:eastAsia="Times New Roman" w:hAnsi="Arial" w:cs="Arial"/>
          <w:snapToGrid w:val="0"/>
          <w:sz w:val="20"/>
          <w:szCs w:val="20"/>
          <w:lang w:eastAsia="cs-CZ"/>
        </w:rPr>
        <w:t>účet Z</w:t>
      </w:r>
      <w:r w:rsidR="008F473B" w:rsidRPr="004D17A8">
        <w:rPr>
          <w:rFonts w:ascii="Arial" w:eastAsia="Times New Roman" w:hAnsi="Arial" w:cs="Arial"/>
          <w:snapToGrid w:val="0"/>
          <w:sz w:val="20"/>
          <w:szCs w:val="20"/>
          <w:lang w:eastAsia="cs-CZ"/>
        </w:rPr>
        <w:t>hotovitele</w:t>
      </w:r>
      <w:r w:rsidRPr="004D17A8">
        <w:rPr>
          <w:rFonts w:ascii="Arial" w:eastAsia="Times New Roman" w:hAnsi="Arial" w:cs="Arial"/>
          <w:snapToGrid w:val="0"/>
          <w:sz w:val="20"/>
          <w:szCs w:val="20"/>
          <w:lang w:eastAsia="cs-CZ"/>
        </w:rPr>
        <w:t xml:space="preserve">, který je správcem daně (finančním úřadem) zveřejněn způsobem umožňujícím dálkový přístup ve smyslu </w:t>
      </w:r>
      <w:r w:rsidRPr="004D17A8">
        <w:rPr>
          <w:rFonts w:ascii="Arial" w:eastAsia="Times New Roman" w:hAnsi="Arial" w:cs="Arial"/>
          <w:b/>
          <w:snapToGrid w:val="0"/>
          <w:sz w:val="20"/>
          <w:szCs w:val="20"/>
          <w:lang w:eastAsia="cs-CZ"/>
        </w:rPr>
        <w:t xml:space="preserve">§ </w:t>
      </w:r>
      <w:r w:rsidR="005E0DCA" w:rsidRPr="004D17A8">
        <w:rPr>
          <w:rFonts w:ascii="Arial" w:eastAsia="Times New Roman" w:hAnsi="Arial" w:cs="Arial"/>
          <w:b/>
          <w:snapToGrid w:val="0"/>
          <w:sz w:val="20"/>
          <w:szCs w:val="20"/>
          <w:lang w:eastAsia="cs-CZ"/>
        </w:rPr>
        <w:t>98</w:t>
      </w:r>
      <w:r w:rsidRPr="004D17A8">
        <w:rPr>
          <w:rFonts w:ascii="Arial" w:eastAsia="Times New Roman" w:hAnsi="Arial" w:cs="Arial"/>
          <w:b/>
          <w:snapToGrid w:val="0"/>
          <w:sz w:val="20"/>
          <w:szCs w:val="20"/>
          <w:lang w:eastAsia="cs-CZ"/>
        </w:rPr>
        <w:t xml:space="preserve"> zákona o DPH.</w:t>
      </w:r>
    </w:p>
    <w:p w:rsidR="000F3C3F" w:rsidRPr="004D17A8"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eastAsia="Times New Roman" w:hAnsi="Arial" w:cs="Arial"/>
          <w:snapToGrid w:val="0"/>
          <w:sz w:val="20"/>
          <w:szCs w:val="20"/>
          <w:lang w:eastAsia="cs-CZ"/>
        </w:rPr>
      </w:pPr>
      <w:r w:rsidRPr="004D17A8">
        <w:rPr>
          <w:rFonts w:ascii="Arial" w:eastAsia="Times New Roman" w:hAnsi="Arial" w:cs="Arial"/>
          <w:snapToGrid w:val="0"/>
          <w:sz w:val="20"/>
          <w:szCs w:val="20"/>
          <w:lang w:eastAsia="cs-CZ"/>
        </w:rPr>
        <w:t xml:space="preserve">Pokud se </w:t>
      </w:r>
      <w:r w:rsidR="006A72B7">
        <w:rPr>
          <w:rFonts w:ascii="Arial" w:eastAsia="Times New Roman" w:hAnsi="Arial" w:cs="Arial"/>
          <w:snapToGrid w:val="0"/>
          <w:sz w:val="20"/>
          <w:szCs w:val="20"/>
          <w:lang w:eastAsia="cs-CZ"/>
        </w:rPr>
        <w:t>po dobu účinnosti této smlouvy Z</w:t>
      </w:r>
      <w:r w:rsidRPr="004D17A8">
        <w:rPr>
          <w:rFonts w:ascii="Arial" w:eastAsia="Times New Roman" w:hAnsi="Arial" w:cs="Arial"/>
          <w:snapToGrid w:val="0"/>
          <w:sz w:val="20"/>
          <w:szCs w:val="20"/>
          <w:lang w:eastAsia="cs-CZ"/>
        </w:rPr>
        <w:t xml:space="preserve">hotovitel stane nespolehlivým plátcem ve smyslu ustanovení </w:t>
      </w:r>
      <w:r w:rsidRPr="004D17A8">
        <w:rPr>
          <w:rFonts w:ascii="Arial" w:eastAsia="Times New Roman" w:hAnsi="Arial" w:cs="Arial"/>
          <w:b/>
          <w:snapToGrid w:val="0"/>
          <w:sz w:val="20"/>
          <w:szCs w:val="20"/>
          <w:lang w:eastAsia="cs-CZ"/>
        </w:rPr>
        <w:t>§ 10</w:t>
      </w:r>
      <w:r w:rsidR="00E23708" w:rsidRPr="004D17A8">
        <w:rPr>
          <w:rFonts w:ascii="Arial" w:eastAsia="Times New Roman" w:hAnsi="Arial" w:cs="Arial"/>
          <w:b/>
          <w:snapToGrid w:val="0"/>
          <w:sz w:val="20"/>
          <w:szCs w:val="20"/>
          <w:lang w:eastAsia="cs-CZ"/>
        </w:rPr>
        <w:t>6a</w:t>
      </w:r>
      <w:r w:rsidRPr="004D17A8">
        <w:rPr>
          <w:rFonts w:ascii="Arial" w:eastAsia="Times New Roman" w:hAnsi="Arial" w:cs="Arial"/>
          <w:b/>
          <w:snapToGrid w:val="0"/>
          <w:sz w:val="20"/>
          <w:szCs w:val="20"/>
          <w:lang w:eastAsia="cs-CZ"/>
        </w:rPr>
        <w:t xml:space="preserve"> zákona o DPH,</w:t>
      </w:r>
      <w:r w:rsidR="00F52930">
        <w:rPr>
          <w:rFonts w:ascii="Arial" w:eastAsia="Times New Roman" w:hAnsi="Arial" w:cs="Arial"/>
          <w:snapToGrid w:val="0"/>
          <w:sz w:val="20"/>
          <w:szCs w:val="20"/>
          <w:lang w:eastAsia="cs-CZ"/>
        </w:rPr>
        <w:t xml:space="preserve"> S</w:t>
      </w:r>
      <w:r w:rsidR="00060188">
        <w:rPr>
          <w:rFonts w:ascii="Arial" w:eastAsia="Times New Roman" w:hAnsi="Arial" w:cs="Arial"/>
          <w:snapToGrid w:val="0"/>
          <w:sz w:val="20"/>
          <w:szCs w:val="20"/>
          <w:lang w:eastAsia="cs-CZ"/>
        </w:rPr>
        <w:t>mluvní strany se dohodly, že O</w:t>
      </w:r>
      <w:r w:rsidRPr="004D17A8">
        <w:rPr>
          <w:rFonts w:ascii="Arial" w:eastAsia="Times New Roman" w:hAnsi="Arial" w:cs="Arial"/>
          <w:snapToGrid w:val="0"/>
          <w:sz w:val="20"/>
          <w:szCs w:val="20"/>
          <w:lang w:eastAsia="cs-CZ"/>
        </w:rPr>
        <w:t>bjednatel uhradí DPH za zdanitelné plnění přímo příslušnému správci daně. Objednatelem takto provedená úhrada je považována za uhrazení příslušné části smluvní ceny rov</w:t>
      </w:r>
      <w:r w:rsidR="006A72B7">
        <w:rPr>
          <w:rFonts w:ascii="Arial" w:eastAsia="Times New Roman" w:hAnsi="Arial" w:cs="Arial"/>
          <w:snapToGrid w:val="0"/>
          <w:sz w:val="20"/>
          <w:szCs w:val="20"/>
          <w:lang w:eastAsia="cs-CZ"/>
        </w:rPr>
        <w:t>nající se výši DPH fakturované Z</w:t>
      </w:r>
      <w:r w:rsidRPr="004D17A8">
        <w:rPr>
          <w:rFonts w:ascii="Arial" w:eastAsia="Times New Roman" w:hAnsi="Arial" w:cs="Arial"/>
          <w:snapToGrid w:val="0"/>
          <w:sz w:val="20"/>
          <w:szCs w:val="20"/>
          <w:lang w:eastAsia="cs-CZ"/>
        </w:rPr>
        <w:t>hotovitelem.</w:t>
      </w:r>
    </w:p>
    <w:p w:rsidR="000F3C3F" w:rsidRPr="004D17A8" w:rsidRDefault="000F3C3F" w:rsidP="003E1423">
      <w:pPr>
        <w:numPr>
          <w:ilvl w:val="1"/>
          <w:numId w:val="0"/>
        </w:numPr>
        <w:tabs>
          <w:tab w:val="num" w:pos="576"/>
        </w:tabs>
        <w:suppressAutoHyphens/>
        <w:spacing w:before="120" w:after="120" w:line="240" w:lineRule="auto"/>
        <w:jc w:val="center"/>
        <w:outlineLvl w:val="1"/>
        <w:rPr>
          <w:rFonts w:ascii="Arial" w:hAnsi="Arial" w:cs="Arial"/>
          <w:b/>
          <w:bCs/>
          <w:iCs/>
          <w:sz w:val="20"/>
          <w:szCs w:val="20"/>
          <w:lang w:eastAsia="ar-SA"/>
        </w:rPr>
      </w:pPr>
    </w:p>
    <w:p w:rsidR="000F3C3F" w:rsidRPr="004D17A8" w:rsidRDefault="000F3C3F" w:rsidP="00A90976">
      <w:pPr>
        <w:keepNext/>
        <w:numPr>
          <w:ilvl w:val="1"/>
          <w:numId w:val="0"/>
        </w:numPr>
        <w:tabs>
          <w:tab w:val="num" w:pos="576"/>
        </w:tabs>
        <w:suppressAutoHyphens/>
        <w:spacing w:before="120" w:after="120" w:line="240" w:lineRule="auto"/>
        <w:jc w:val="center"/>
        <w:outlineLvl w:val="1"/>
        <w:rPr>
          <w:rFonts w:ascii="Arial" w:hAnsi="Arial" w:cs="Arial"/>
          <w:b/>
          <w:bCs/>
          <w:iCs/>
          <w:sz w:val="20"/>
          <w:szCs w:val="20"/>
          <w:lang w:eastAsia="ar-SA"/>
        </w:rPr>
      </w:pPr>
      <w:r w:rsidRPr="004D17A8">
        <w:rPr>
          <w:rFonts w:ascii="Arial" w:hAnsi="Arial" w:cs="Arial"/>
          <w:b/>
          <w:bCs/>
          <w:iCs/>
          <w:sz w:val="20"/>
          <w:szCs w:val="20"/>
          <w:lang w:eastAsia="ar-SA"/>
        </w:rPr>
        <w:t>Článek 7</w:t>
      </w:r>
    </w:p>
    <w:p w:rsidR="00420A12" w:rsidRPr="004D17A8" w:rsidRDefault="00420A12" w:rsidP="00A90976">
      <w:pPr>
        <w:keepNext/>
        <w:numPr>
          <w:ilvl w:val="1"/>
          <w:numId w:val="0"/>
        </w:numPr>
        <w:tabs>
          <w:tab w:val="num" w:pos="576"/>
        </w:tabs>
        <w:spacing w:before="120" w:after="120"/>
        <w:jc w:val="center"/>
        <w:outlineLvl w:val="1"/>
        <w:rPr>
          <w:rFonts w:ascii="Arial" w:hAnsi="Arial" w:cs="Arial"/>
          <w:b/>
          <w:bCs/>
          <w:iCs/>
          <w:sz w:val="20"/>
          <w:szCs w:val="20"/>
        </w:rPr>
      </w:pPr>
      <w:r w:rsidRPr="004D17A8">
        <w:rPr>
          <w:rFonts w:ascii="Arial" w:hAnsi="Arial" w:cs="Arial"/>
          <w:b/>
          <w:bCs/>
          <w:iCs/>
          <w:sz w:val="20"/>
          <w:szCs w:val="20"/>
        </w:rPr>
        <w:t>Záruka</w:t>
      </w:r>
    </w:p>
    <w:p w:rsidR="00420A12" w:rsidRPr="004D17A8" w:rsidRDefault="00420A12" w:rsidP="00A90976">
      <w:pPr>
        <w:keepNext/>
        <w:numPr>
          <w:ilvl w:val="0"/>
          <w:numId w:val="9"/>
        </w:numPr>
        <w:suppressAutoHyphens/>
        <w:snapToGrid w:val="0"/>
        <w:spacing w:before="120" w:after="120" w:line="240" w:lineRule="auto"/>
        <w:ind w:left="567" w:hanging="567"/>
        <w:jc w:val="both"/>
        <w:outlineLvl w:val="7"/>
        <w:rPr>
          <w:rFonts w:ascii="Arial" w:eastAsia="Times New Roman" w:hAnsi="Arial" w:cs="Arial"/>
          <w:snapToGrid w:val="0"/>
          <w:sz w:val="20"/>
          <w:szCs w:val="20"/>
          <w:lang w:eastAsia="ar-SA"/>
        </w:rPr>
      </w:pPr>
      <w:r w:rsidRPr="004D17A8">
        <w:rPr>
          <w:rFonts w:ascii="Arial" w:eastAsia="Times New Roman" w:hAnsi="Arial" w:cs="Arial"/>
          <w:snapToGrid w:val="0"/>
          <w:sz w:val="20"/>
          <w:szCs w:val="20"/>
          <w:lang w:eastAsia="ar-SA"/>
        </w:rPr>
        <w:t xml:space="preserve">Zhotovitel poskytne na dílo, které je předmětem této smlouvy, záruku </w:t>
      </w:r>
      <w:r w:rsidRPr="004D17A8">
        <w:rPr>
          <w:rFonts w:ascii="Arial" w:eastAsia="Times New Roman" w:hAnsi="Arial" w:cs="Arial"/>
          <w:b/>
          <w:snapToGrid w:val="0"/>
          <w:sz w:val="20"/>
          <w:szCs w:val="20"/>
          <w:lang w:eastAsia="ar-SA"/>
        </w:rPr>
        <w:t>72 měsíců</w:t>
      </w:r>
      <w:r w:rsidRPr="004D17A8">
        <w:rPr>
          <w:rFonts w:ascii="Arial" w:eastAsia="Times New Roman" w:hAnsi="Arial" w:cs="Arial"/>
          <w:snapToGrid w:val="0"/>
          <w:sz w:val="20"/>
          <w:szCs w:val="20"/>
          <w:lang w:eastAsia="ar-SA"/>
        </w:rPr>
        <w:t xml:space="preserve"> od podepsání písemného protokolu o předání a převzetí předmětu díla bez vad.</w:t>
      </w:r>
    </w:p>
    <w:p w:rsidR="00420A12" w:rsidRPr="004D17A8" w:rsidRDefault="00060188" w:rsidP="003F06E6">
      <w:pPr>
        <w:numPr>
          <w:ilvl w:val="0"/>
          <w:numId w:val="9"/>
        </w:numPr>
        <w:suppressAutoHyphens/>
        <w:snapToGrid w:val="0"/>
        <w:spacing w:before="120" w:after="120" w:line="240" w:lineRule="auto"/>
        <w:ind w:left="567" w:hanging="567"/>
        <w:jc w:val="both"/>
        <w:outlineLvl w:val="7"/>
        <w:rPr>
          <w:rFonts w:ascii="Arial" w:eastAsia="Times New Roman" w:hAnsi="Arial" w:cs="Arial"/>
          <w:snapToGrid w:val="0"/>
          <w:sz w:val="20"/>
          <w:szCs w:val="20"/>
          <w:lang w:eastAsia="ar-SA"/>
        </w:rPr>
      </w:pPr>
      <w:r>
        <w:rPr>
          <w:rFonts w:ascii="Arial" w:eastAsia="Times New Roman" w:hAnsi="Arial" w:cs="Arial"/>
          <w:snapToGrid w:val="0"/>
          <w:sz w:val="20"/>
          <w:szCs w:val="20"/>
          <w:lang w:eastAsia="ar-SA"/>
        </w:rPr>
        <w:t>Veškeré vady zjištěné O</w:t>
      </w:r>
      <w:r w:rsidR="00420A12" w:rsidRPr="004D17A8">
        <w:rPr>
          <w:rFonts w:ascii="Arial" w:eastAsia="Times New Roman" w:hAnsi="Arial" w:cs="Arial"/>
          <w:snapToGrid w:val="0"/>
          <w:sz w:val="20"/>
          <w:szCs w:val="20"/>
          <w:lang w:eastAsia="ar-SA"/>
        </w:rPr>
        <w:t>bjednatelem v záruční době na dokončeném díle specifikovaném v</w:t>
      </w:r>
      <w:r w:rsidR="003F06E6" w:rsidRPr="004D17A8">
        <w:rPr>
          <w:rFonts w:ascii="Arial" w:eastAsia="Times New Roman" w:hAnsi="Arial" w:cs="Arial"/>
          <w:snapToGrid w:val="0"/>
          <w:sz w:val="20"/>
          <w:szCs w:val="20"/>
          <w:lang w:eastAsia="ar-SA"/>
        </w:rPr>
        <w:t> </w:t>
      </w:r>
      <w:r w:rsidR="00420A12" w:rsidRPr="004D17A8">
        <w:rPr>
          <w:rFonts w:ascii="Arial" w:eastAsia="Times New Roman" w:hAnsi="Arial" w:cs="Arial"/>
          <w:b/>
          <w:snapToGrid w:val="0"/>
          <w:sz w:val="20"/>
          <w:szCs w:val="20"/>
          <w:lang w:eastAsia="ar-SA"/>
        </w:rPr>
        <w:t>čl</w:t>
      </w:r>
      <w:r w:rsidR="003F06E6" w:rsidRPr="004D17A8">
        <w:rPr>
          <w:rFonts w:ascii="Arial" w:eastAsia="Times New Roman" w:hAnsi="Arial" w:cs="Arial"/>
          <w:b/>
          <w:snapToGrid w:val="0"/>
          <w:sz w:val="20"/>
          <w:szCs w:val="20"/>
          <w:lang w:eastAsia="ar-SA"/>
        </w:rPr>
        <w:t>.</w:t>
      </w:r>
      <w:r w:rsidR="00420A12" w:rsidRPr="004D17A8">
        <w:rPr>
          <w:rFonts w:ascii="Arial" w:eastAsia="Times New Roman" w:hAnsi="Arial" w:cs="Arial"/>
          <w:b/>
          <w:snapToGrid w:val="0"/>
          <w:sz w:val="20"/>
          <w:szCs w:val="20"/>
          <w:lang w:eastAsia="ar-SA"/>
        </w:rPr>
        <w:t xml:space="preserve"> 2</w:t>
      </w:r>
      <w:r w:rsidR="00BF1E0D">
        <w:rPr>
          <w:rFonts w:ascii="Arial" w:eastAsia="Times New Roman" w:hAnsi="Arial" w:cs="Arial"/>
          <w:snapToGrid w:val="0"/>
          <w:sz w:val="20"/>
          <w:szCs w:val="20"/>
          <w:lang w:eastAsia="ar-SA"/>
        </w:rPr>
        <w:t xml:space="preserve"> této smlouvy je Z</w:t>
      </w:r>
      <w:r w:rsidR="00420A12" w:rsidRPr="004D17A8">
        <w:rPr>
          <w:rFonts w:ascii="Arial" w:eastAsia="Times New Roman" w:hAnsi="Arial" w:cs="Arial"/>
          <w:snapToGrid w:val="0"/>
          <w:sz w:val="20"/>
          <w:szCs w:val="20"/>
          <w:lang w:eastAsia="ar-SA"/>
        </w:rPr>
        <w:t>hotovitel povinen bezúplatně odstranit, nejpozději do 7</w:t>
      </w:r>
      <w:r w:rsidR="00206818" w:rsidRPr="004D17A8">
        <w:rPr>
          <w:rFonts w:ascii="Arial" w:eastAsia="Times New Roman" w:hAnsi="Arial" w:cs="Arial"/>
          <w:snapToGrid w:val="0"/>
          <w:sz w:val="20"/>
          <w:szCs w:val="20"/>
          <w:lang w:eastAsia="ar-SA"/>
        </w:rPr>
        <w:t> </w:t>
      </w:r>
      <w:r w:rsidR="00420A12" w:rsidRPr="004D17A8">
        <w:rPr>
          <w:rFonts w:ascii="Arial" w:eastAsia="Times New Roman" w:hAnsi="Arial" w:cs="Arial"/>
          <w:snapToGrid w:val="0"/>
          <w:sz w:val="20"/>
          <w:szCs w:val="20"/>
          <w:lang w:eastAsia="ar-SA"/>
        </w:rPr>
        <w:t>kalendářních dnů od písem</w:t>
      </w:r>
      <w:r>
        <w:rPr>
          <w:rFonts w:ascii="Arial" w:eastAsia="Times New Roman" w:hAnsi="Arial" w:cs="Arial"/>
          <w:snapToGrid w:val="0"/>
          <w:sz w:val="20"/>
          <w:szCs w:val="20"/>
          <w:lang w:eastAsia="ar-SA"/>
        </w:rPr>
        <w:t>ného oznámení uplatňované vady O</w:t>
      </w:r>
      <w:r w:rsidR="00420A12" w:rsidRPr="004D17A8">
        <w:rPr>
          <w:rFonts w:ascii="Arial" w:eastAsia="Times New Roman" w:hAnsi="Arial" w:cs="Arial"/>
          <w:snapToGrid w:val="0"/>
          <w:sz w:val="20"/>
          <w:szCs w:val="20"/>
          <w:lang w:eastAsia="ar-SA"/>
        </w:rPr>
        <w:t xml:space="preserve">bjednatelem. </w:t>
      </w:r>
    </w:p>
    <w:p w:rsidR="00420A12" w:rsidRPr="004D17A8" w:rsidRDefault="00420A12" w:rsidP="003E1423">
      <w:pPr>
        <w:numPr>
          <w:ilvl w:val="1"/>
          <w:numId w:val="0"/>
        </w:numPr>
        <w:tabs>
          <w:tab w:val="num" w:pos="576"/>
        </w:tabs>
        <w:spacing w:before="120" w:after="120"/>
        <w:jc w:val="center"/>
        <w:outlineLvl w:val="1"/>
        <w:rPr>
          <w:rFonts w:ascii="Arial" w:hAnsi="Arial" w:cs="Arial"/>
          <w:b/>
          <w:bCs/>
          <w:iCs/>
          <w:sz w:val="20"/>
          <w:szCs w:val="20"/>
        </w:rPr>
      </w:pPr>
    </w:p>
    <w:p w:rsidR="00221E21" w:rsidRPr="004D17A8" w:rsidRDefault="003F06E6" w:rsidP="003E1423">
      <w:pPr>
        <w:numPr>
          <w:ilvl w:val="1"/>
          <w:numId w:val="0"/>
        </w:numPr>
        <w:tabs>
          <w:tab w:val="num" w:pos="576"/>
        </w:tabs>
        <w:spacing w:before="120" w:after="120"/>
        <w:jc w:val="center"/>
        <w:outlineLvl w:val="1"/>
        <w:rPr>
          <w:rFonts w:ascii="Arial" w:hAnsi="Arial" w:cs="Arial"/>
          <w:b/>
          <w:bCs/>
          <w:iCs/>
          <w:sz w:val="20"/>
          <w:szCs w:val="20"/>
        </w:rPr>
      </w:pPr>
      <w:r w:rsidRPr="004D17A8">
        <w:rPr>
          <w:rFonts w:ascii="Arial" w:hAnsi="Arial" w:cs="Arial"/>
          <w:b/>
          <w:bCs/>
          <w:iCs/>
          <w:sz w:val="20"/>
          <w:szCs w:val="20"/>
        </w:rPr>
        <w:t>Článek 8</w:t>
      </w:r>
    </w:p>
    <w:p w:rsidR="00221E21" w:rsidRPr="004D17A8"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4D17A8">
        <w:rPr>
          <w:rFonts w:ascii="Arial" w:hAnsi="Arial" w:cs="Arial"/>
          <w:b/>
          <w:sz w:val="20"/>
          <w:szCs w:val="20"/>
        </w:rPr>
        <w:t>Smluvní pokuty</w:t>
      </w:r>
    </w:p>
    <w:p w:rsidR="006B21B1" w:rsidRPr="004D17A8" w:rsidRDefault="006B21B1"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 xml:space="preserve">Pro případ porušení níže uvedených smluvních povinností jsou mezi </w:t>
      </w:r>
      <w:r w:rsidR="00F52930">
        <w:rPr>
          <w:rFonts w:ascii="Arial" w:hAnsi="Arial" w:cs="Arial"/>
          <w:sz w:val="20"/>
          <w:szCs w:val="20"/>
        </w:rPr>
        <w:t>S</w:t>
      </w:r>
      <w:r w:rsidRPr="004D17A8">
        <w:rPr>
          <w:rFonts w:ascii="Arial" w:hAnsi="Arial" w:cs="Arial"/>
          <w:sz w:val="20"/>
          <w:szCs w:val="20"/>
        </w:rPr>
        <w:t xml:space="preserve">mluvními stranami sjednány dle </w:t>
      </w:r>
      <w:r w:rsidRPr="004D17A8">
        <w:rPr>
          <w:rFonts w:ascii="Arial" w:hAnsi="Arial" w:cs="Arial"/>
          <w:b/>
          <w:sz w:val="20"/>
          <w:szCs w:val="20"/>
        </w:rPr>
        <w:t>§ 2048</w:t>
      </w:r>
      <w:r w:rsidRPr="004D17A8">
        <w:rPr>
          <w:rFonts w:ascii="Arial" w:hAnsi="Arial" w:cs="Arial"/>
          <w:sz w:val="20"/>
          <w:szCs w:val="20"/>
        </w:rPr>
        <w:t xml:space="preserve"> a </w:t>
      </w:r>
      <w:r w:rsidR="008F473B" w:rsidRPr="004D17A8">
        <w:rPr>
          <w:rFonts w:ascii="Arial" w:hAnsi="Arial" w:cs="Arial"/>
          <w:sz w:val="20"/>
          <w:szCs w:val="20"/>
        </w:rPr>
        <w:t>násl. OZ</w:t>
      </w:r>
      <w:r w:rsidRPr="004D17A8">
        <w:rPr>
          <w:rFonts w:ascii="Arial" w:hAnsi="Arial" w:cs="Arial"/>
          <w:sz w:val="20"/>
          <w:szCs w:val="20"/>
        </w:rPr>
        <w:t xml:space="preserve"> tyto níže uvedené smluvní pokuty, jejichž sjednáním není dle </w:t>
      </w:r>
      <w:r w:rsidRPr="004D17A8">
        <w:rPr>
          <w:rFonts w:ascii="Arial" w:hAnsi="Arial" w:cs="Arial"/>
          <w:b/>
          <w:sz w:val="20"/>
          <w:szCs w:val="20"/>
        </w:rPr>
        <w:t>§ 2050</w:t>
      </w:r>
      <w:r w:rsidRPr="004D17A8">
        <w:rPr>
          <w:rFonts w:ascii="Arial" w:hAnsi="Arial" w:cs="Arial"/>
          <w:sz w:val="20"/>
          <w:szCs w:val="20"/>
        </w:rPr>
        <w:t xml:space="preserve"> </w:t>
      </w:r>
      <w:r w:rsidR="00C45593" w:rsidRPr="004D17A8">
        <w:rPr>
          <w:rFonts w:ascii="Arial" w:hAnsi="Arial" w:cs="Arial"/>
          <w:sz w:val="20"/>
          <w:szCs w:val="20"/>
        </w:rPr>
        <w:t>OZ</w:t>
      </w:r>
      <w:r w:rsidR="00060188">
        <w:rPr>
          <w:rFonts w:ascii="Arial" w:hAnsi="Arial" w:cs="Arial"/>
          <w:sz w:val="20"/>
          <w:szCs w:val="20"/>
        </w:rPr>
        <w:t xml:space="preserve"> dotčen nárok O</w:t>
      </w:r>
      <w:r w:rsidRPr="004D17A8">
        <w:rPr>
          <w:rFonts w:ascii="Arial" w:hAnsi="Arial" w:cs="Arial"/>
          <w:sz w:val="20"/>
          <w:szCs w:val="20"/>
        </w:rPr>
        <w:t>bjednatele na náhradu škody způsobené porušením povinnosti, zajiště</w:t>
      </w:r>
      <w:r w:rsidR="00060188">
        <w:rPr>
          <w:rFonts w:ascii="Arial" w:hAnsi="Arial" w:cs="Arial"/>
          <w:sz w:val="20"/>
          <w:szCs w:val="20"/>
        </w:rPr>
        <w:t>né smluvní pokutou. Pohledávka O</w:t>
      </w:r>
      <w:r w:rsidRPr="004D17A8">
        <w:rPr>
          <w:rFonts w:ascii="Arial" w:hAnsi="Arial" w:cs="Arial"/>
          <w:sz w:val="20"/>
          <w:szCs w:val="20"/>
        </w:rPr>
        <w:t>bjednatele na zaplacení smluvní pokuty můž</w:t>
      </w:r>
      <w:r w:rsidR="00BF1E0D">
        <w:rPr>
          <w:rFonts w:ascii="Arial" w:hAnsi="Arial" w:cs="Arial"/>
          <w:sz w:val="20"/>
          <w:szCs w:val="20"/>
        </w:rPr>
        <w:t>e být započítána s pohledávkou Z</w:t>
      </w:r>
      <w:r w:rsidRPr="004D17A8">
        <w:rPr>
          <w:rFonts w:ascii="Arial" w:hAnsi="Arial" w:cs="Arial"/>
          <w:sz w:val="20"/>
          <w:szCs w:val="20"/>
        </w:rPr>
        <w:t>hotovitele na zaplacení ceny.</w:t>
      </w:r>
    </w:p>
    <w:p w:rsidR="00221E21" w:rsidRPr="004D17A8" w:rsidRDefault="00060188"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Pr>
          <w:rFonts w:ascii="Arial" w:hAnsi="Arial" w:cs="Arial"/>
          <w:sz w:val="20"/>
          <w:szCs w:val="20"/>
        </w:rPr>
        <w:t>Zhotovitel je povinen zaplatit O</w:t>
      </w:r>
      <w:r w:rsidR="00221E21" w:rsidRPr="004D17A8">
        <w:rPr>
          <w:rFonts w:ascii="Arial" w:hAnsi="Arial" w:cs="Arial"/>
          <w:sz w:val="20"/>
          <w:szCs w:val="20"/>
        </w:rPr>
        <w:t xml:space="preserve">bjednateli smluvní pokutu za </w:t>
      </w:r>
      <w:r w:rsidR="00221E21" w:rsidRPr="004D17A8">
        <w:rPr>
          <w:rFonts w:ascii="Arial" w:hAnsi="Arial" w:cs="Arial"/>
          <w:b/>
          <w:sz w:val="20"/>
          <w:szCs w:val="20"/>
        </w:rPr>
        <w:t xml:space="preserve">prodlení s termínem dokončení </w:t>
      </w:r>
      <w:r w:rsidR="00FC230C" w:rsidRPr="004D17A8">
        <w:rPr>
          <w:rFonts w:ascii="Arial" w:hAnsi="Arial" w:cs="Arial"/>
          <w:b/>
          <w:sz w:val="20"/>
          <w:szCs w:val="20"/>
        </w:rPr>
        <w:t xml:space="preserve">každé etapy </w:t>
      </w:r>
      <w:r w:rsidR="00221E21" w:rsidRPr="004D17A8">
        <w:rPr>
          <w:rFonts w:ascii="Arial" w:hAnsi="Arial" w:cs="Arial"/>
          <w:b/>
          <w:sz w:val="20"/>
          <w:szCs w:val="20"/>
        </w:rPr>
        <w:t>plnění</w:t>
      </w:r>
      <w:r w:rsidR="00221E21" w:rsidRPr="004D17A8">
        <w:rPr>
          <w:rFonts w:ascii="Arial" w:hAnsi="Arial" w:cs="Arial"/>
          <w:sz w:val="20"/>
          <w:szCs w:val="20"/>
        </w:rPr>
        <w:t xml:space="preserve"> ve výši </w:t>
      </w:r>
      <w:r w:rsidR="00221E21" w:rsidRPr="004D17A8">
        <w:rPr>
          <w:rFonts w:ascii="Arial" w:hAnsi="Arial" w:cs="Arial"/>
          <w:b/>
          <w:sz w:val="20"/>
          <w:szCs w:val="20"/>
        </w:rPr>
        <w:t>0,</w:t>
      </w:r>
      <w:r w:rsidR="00FC230C" w:rsidRPr="004D17A8">
        <w:rPr>
          <w:rFonts w:ascii="Arial" w:hAnsi="Arial" w:cs="Arial"/>
          <w:b/>
          <w:sz w:val="20"/>
          <w:szCs w:val="20"/>
        </w:rPr>
        <w:t>1</w:t>
      </w:r>
      <w:r w:rsidR="00221E21" w:rsidRPr="004D17A8">
        <w:rPr>
          <w:rFonts w:ascii="Arial" w:hAnsi="Arial" w:cs="Arial"/>
          <w:b/>
          <w:sz w:val="20"/>
          <w:szCs w:val="20"/>
        </w:rPr>
        <w:t xml:space="preserve"> %</w:t>
      </w:r>
      <w:r w:rsidR="00221E21" w:rsidRPr="004D17A8">
        <w:rPr>
          <w:rFonts w:ascii="Arial" w:hAnsi="Arial" w:cs="Arial"/>
          <w:sz w:val="20"/>
          <w:szCs w:val="20"/>
        </w:rPr>
        <w:t xml:space="preserve"> z </w:t>
      </w:r>
      <w:r w:rsidR="00E87E05" w:rsidRPr="004D17A8">
        <w:rPr>
          <w:rFonts w:ascii="Arial" w:hAnsi="Arial" w:cs="Arial"/>
          <w:sz w:val="20"/>
          <w:szCs w:val="20"/>
        </w:rPr>
        <w:t xml:space="preserve">ceny díla včetně DPH uvedené v čl. 4 této </w:t>
      </w:r>
      <w:r w:rsidR="00916689" w:rsidRPr="004D17A8">
        <w:rPr>
          <w:rFonts w:ascii="Arial" w:hAnsi="Arial" w:cs="Arial"/>
          <w:sz w:val="20"/>
          <w:szCs w:val="20"/>
        </w:rPr>
        <w:t>s</w:t>
      </w:r>
      <w:r w:rsidR="00E87E05" w:rsidRPr="004D17A8">
        <w:rPr>
          <w:rFonts w:ascii="Arial" w:hAnsi="Arial" w:cs="Arial"/>
          <w:sz w:val="20"/>
          <w:szCs w:val="20"/>
        </w:rPr>
        <w:t>mlouvy, a to</w:t>
      </w:r>
      <w:r w:rsidR="00221E21" w:rsidRPr="004D17A8">
        <w:rPr>
          <w:rFonts w:ascii="Arial" w:hAnsi="Arial" w:cs="Arial"/>
          <w:sz w:val="20"/>
          <w:szCs w:val="20"/>
        </w:rPr>
        <w:t xml:space="preserve"> za každý započatý den prodlení.</w:t>
      </w:r>
    </w:p>
    <w:p w:rsidR="00221E21" w:rsidRPr="004D17A8" w:rsidRDefault="000F2FD6"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Zhotovitel</w:t>
      </w:r>
      <w:r w:rsidR="00060188">
        <w:rPr>
          <w:rFonts w:ascii="Arial" w:hAnsi="Arial" w:cs="Arial"/>
          <w:sz w:val="20"/>
          <w:szCs w:val="20"/>
        </w:rPr>
        <w:t xml:space="preserve"> je povinen zaplatit O</w:t>
      </w:r>
      <w:r w:rsidR="00221E21" w:rsidRPr="004D17A8">
        <w:rPr>
          <w:rFonts w:ascii="Arial" w:hAnsi="Arial" w:cs="Arial"/>
          <w:sz w:val="20"/>
          <w:szCs w:val="20"/>
        </w:rPr>
        <w:t xml:space="preserve">bjednateli smluvní pokutu za prodlení s termínem odstranění vad ve výši </w:t>
      </w:r>
      <w:r w:rsidR="00221E21" w:rsidRPr="004D17A8">
        <w:rPr>
          <w:rFonts w:ascii="Arial" w:hAnsi="Arial" w:cs="Arial"/>
          <w:b/>
          <w:sz w:val="20"/>
          <w:szCs w:val="20"/>
        </w:rPr>
        <w:t>0,</w:t>
      </w:r>
      <w:r w:rsidR="00482DD4" w:rsidRPr="004D17A8">
        <w:rPr>
          <w:rFonts w:ascii="Arial" w:hAnsi="Arial" w:cs="Arial"/>
          <w:b/>
          <w:sz w:val="20"/>
          <w:szCs w:val="20"/>
        </w:rPr>
        <w:t>2</w:t>
      </w:r>
      <w:r w:rsidR="00221E21" w:rsidRPr="004D17A8">
        <w:rPr>
          <w:rFonts w:ascii="Arial" w:hAnsi="Arial" w:cs="Arial"/>
          <w:b/>
          <w:sz w:val="20"/>
          <w:szCs w:val="20"/>
        </w:rPr>
        <w:t xml:space="preserve"> %</w:t>
      </w:r>
      <w:r w:rsidR="00221E21" w:rsidRPr="004D17A8">
        <w:rPr>
          <w:rFonts w:ascii="Arial" w:hAnsi="Arial" w:cs="Arial"/>
          <w:sz w:val="20"/>
          <w:szCs w:val="20"/>
        </w:rPr>
        <w:t xml:space="preserve"> z </w:t>
      </w:r>
      <w:r w:rsidR="00E87E05" w:rsidRPr="004D17A8">
        <w:rPr>
          <w:rFonts w:ascii="Arial" w:hAnsi="Arial" w:cs="Arial"/>
          <w:sz w:val="20"/>
          <w:szCs w:val="20"/>
        </w:rPr>
        <w:t xml:space="preserve">ceny díla včetně DPH uvedené v čl. 4 této </w:t>
      </w:r>
      <w:r w:rsidR="00916689" w:rsidRPr="004D17A8">
        <w:rPr>
          <w:rFonts w:ascii="Arial" w:hAnsi="Arial" w:cs="Arial"/>
          <w:sz w:val="20"/>
          <w:szCs w:val="20"/>
        </w:rPr>
        <w:t>s</w:t>
      </w:r>
      <w:r w:rsidR="00E87E05" w:rsidRPr="004D17A8">
        <w:rPr>
          <w:rFonts w:ascii="Arial" w:hAnsi="Arial" w:cs="Arial"/>
          <w:sz w:val="20"/>
          <w:szCs w:val="20"/>
        </w:rPr>
        <w:t>mlouvy, a to</w:t>
      </w:r>
      <w:r w:rsidR="00221E21" w:rsidRPr="004D17A8">
        <w:rPr>
          <w:rFonts w:ascii="Arial" w:hAnsi="Arial" w:cs="Arial"/>
          <w:sz w:val="20"/>
          <w:szCs w:val="20"/>
        </w:rPr>
        <w:t xml:space="preserve"> za každý započatý den prodlení.</w:t>
      </w:r>
    </w:p>
    <w:p w:rsidR="00091A0D" w:rsidRPr="004D17A8" w:rsidRDefault="00BF1E0D"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Pr>
          <w:rFonts w:ascii="Arial" w:hAnsi="Arial" w:cs="Arial"/>
          <w:sz w:val="20"/>
          <w:szCs w:val="20"/>
        </w:rPr>
        <w:t>Objednatel je povinen zaplatit Z</w:t>
      </w:r>
      <w:r w:rsidR="00221E21" w:rsidRPr="004D17A8">
        <w:rPr>
          <w:rFonts w:ascii="Arial" w:hAnsi="Arial" w:cs="Arial"/>
          <w:sz w:val="20"/>
          <w:szCs w:val="20"/>
        </w:rPr>
        <w:t xml:space="preserve">hotoviteli smluvní pokutu ve výši </w:t>
      </w:r>
      <w:r w:rsidR="00221E21" w:rsidRPr="004D17A8">
        <w:rPr>
          <w:rFonts w:ascii="Arial" w:hAnsi="Arial" w:cs="Arial"/>
          <w:b/>
          <w:sz w:val="20"/>
          <w:szCs w:val="20"/>
        </w:rPr>
        <w:t>0,</w:t>
      </w:r>
      <w:r w:rsidR="00482DD4" w:rsidRPr="004D17A8">
        <w:rPr>
          <w:rFonts w:ascii="Arial" w:hAnsi="Arial" w:cs="Arial"/>
          <w:b/>
          <w:sz w:val="20"/>
          <w:szCs w:val="20"/>
        </w:rPr>
        <w:t>2</w:t>
      </w:r>
      <w:r w:rsidR="00221E21" w:rsidRPr="004D17A8">
        <w:rPr>
          <w:rFonts w:ascii="Arial" w:hAnsi="Arial" w:cs="Arial"/>
          <w:b/>
          <w:sz w:val="20"/>
          <w:szCs w:val="20"/>
        </w:rPr>
        <w:t xml:space="preserve"> %</w:t>
      </w:r>
      <w:r w:rsidR="00221E21" w:rsidRPr="004D17A8">
        <w:rPr>
          <w:rFonts w:ascii="Arial" w:hAnsi="Arial" w:cs="Arial"/>
          <w:sz w:val="20"/>
          <w:szCs w:val="20"/>
        </w:rPr>
        <w:t xml:space="preserve"> z fakturované částky za každý započatý den prodlení se zaplacením faktury.</w:t>
      </w:r>
      <w:r w:rsidR="000F3C3F" w:rsidRPr="004D17A8">
        <w:rPr>
          <w:rFonts w:ascii="Arial" w:hAnsi="Arial" w:cs="Arial"/>
          <w:sz w:val="20"/>
          <w:szCs w:val="20"/>
        </w:rPr>
        <w:t xml:space="preserve"> </w:t>
      </w:r>
    </w:p>
    <w:p w:rsidR="006B21B1" w:rsidRPr="004D17A8"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lastRenderedPageBreak/>
        <w:t>Smluvní strany se dohodly, že ujednáním o smluvních pokutách není dotčeno právo na náhradu škody vzniklé z porušení povinnosti, ke kterému se smluvní pokuta vztahuje.</w:t>
      </w:r>
    </w:p>
    <w:p w:rsidR="00221E21" w:rsidRPr="004D17A8"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sidDel="001719A4">
        <w:rPr>
          <w:rFonts w:ascii="Arial" w:hAnsi="Arial" w:cs="Arial"/>
          <w:sz w:val="20"/>
          <w:szCs w:val="20"/>
        </w:rPr>
        <w:t xml:space="preserve"> </w:t>
      </w:r>
      <w:r w:rsidR="00221E21" w:rsidRPr="004D17A8">
        <w:rPr>
          <w:rFonts w:ascii="Arial" w:hAnsi="Arial" w:cs="Arial"/>
          <w:sz w:val="20"/>
          <w:szCs w:val="20"/>
        </w:rPr>
        <w:t xml:space="preserve">Strana povinná k uhrazení smluvní pokuty je povinna uhradit vyúčtované sankce nejpozději do 15 dnů ode dne obdržení příslušného vyúčtování. </w:t>
      </w:r>
    </w:p>
    <w:p w:rsidR="000F2FD6" w:rsidRPr="004D17A8" w:rsidRDefault="000F2FD6" w:rsidP="003E1423">
      <w:pPr>
        <w:numPr>
          <w:ilvl w:val="1"/>
          <w:numId w:val="0"/>
        </w:numPr>
        <w:suppressAutoHyphens/>
        <w:spacing w:before="120" w:after="120" w:line="240" w:lineRule="auto"/>
        <w:ind w:left="578" w:right="-34" w:hanging="578"/>
        <w:jc w:val="center"/>
        <w:outlineLvl w:val="1"/>
        <w:rPr>
          <w:rFonts w:ascii="Arial" w:hAnsi="Arial" w:cs="Arial"/>
          <w:b/>
          <w:sz w:val="20"/>
          <w:szCs w:val="20"/>
        </w:rPr>
      </w:pPr>
    </w:p>
    <w:p w:rsidR="00221E21" w:rsidRPr="004D17A8" w:rsidRDefault="00420A12" w:rsidP="00375357">
      <w:pPr>
        <w:keepNext/>
        <w:numPr>
          <w:ilvl w:val="1"/>
          <w:numId w:val="0"/>
        </w:numPr>
        <w:suppressAutoHyphens/>
        <w:spacing w:before="120" w:after="120" w:line="240" w:lineRule="auto"/>
        <w:ind w:left="578" w:right="-34" w:hanging="578"/>
        <w:jc w:val="center"/>
        <w:outlineLvl w:val="1"/>
        <w:rPr>
          <w:rFonts w:ascii="Arial" w:hAnsi="Arial" w:cs="Arial"/>
          <w:b/>
          <w:sz w:val="20"/>
          <w:szCs w:val="20"/>
        </w:rPr>
      </w:pPr>
      <w:r w:rsidRPr="004D17A8">
        <w:rPr>
          <w:rFonts w:ascii="Arial" w:hAnsi="Arial" w:cs="Arial"/>
          <w:b/>
          <w:sz w:val="20"/>
          <w:szCs w:val="20"/>
        </w:rPr>
        <w:t xml:space="preserve">Článek </w:t>
      </w:r>
      <w:r w:rsidR="003F06E6" w:rsidRPr="004D17A8">
        <w:rPr>
          <w:rFonts w:ascii="Arial" w:hAnsi="Arial" w:cs="Arial"/>
          <w:b/>
          <w:bCs/>
          <w:iCs/>
          <w:sz w:val="20"/>
          <w:szCs w:val="20"/>
        </w:rPr>
        <w:t>9</w:t>
      </w:r>
    </w:p>
    <w:p w:rsidR="00221E21" w:rsidRPr="004D17A8" w:rsidRDefault="00375357" w:rsidP="00375357">
      <w:pPr>
        <w:keepNext/>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4D17A8">
        <w:rPr>
          <w:rFonts w:ascii="Arial" w:hAnsi="Arial" w:cs="Arial"/>
          <w:b/>
          <w:sz w:val="20"/>
          <w:szCs w:val="20"/>
        </w:rPr>
        <w:t xml:space="preserve">Společná </w:t>
      </w:r>
      <w:r w:rsidR="00282BAB" w:rsidRPr="004D17A8">
        <w:rPr>
          <w:rFonts w:ascii="Arial" w:hAnsi="Arial" w:cs="Arial"/>
          <w:b/>
          <w:sz w:val="20"/>
          <w:szCs w:val="20"/>
        </w:rPr>
        <w:t>ujednání</w:t>
      </w:r>
    </w:p>
    <w:p w:rsidR="00221E21" w:rsidRPr="004D17A8" w:rsidRDefault="00221E21" w:rsidP="00375357">
      <w:pPr>
        <w:keepNext/>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Př</w:t>
      </w:r>
      <w:r w:rsidR="00060188">
        <w:rPr>
          <w:rFonts w:ascii="Arial" w:hAnsi="Arial" w:cs="Arial"/>
          <w:sz w:val="20"/>
          <w:szCs w:val="20"/>
        </w:rPr>
        <w:t>erušení postupu prací z pokynu Objednatele, případně vinou O</w:t>
      </w:r>
      <w:r w:rsidRPr="004D17A8">
        <w:rPr>
          <w:rFonts w:ascii="Arial" w:hAnsi="Arial" w:cs="Arial"/>
          <w:sz w:val="20"/>
          <w:szCs w:val="20"/>
        </w:rPr>
        <w:t>bjednatele, bude mít za následek posun termínu plnění o dobu přerušení.</w:t>
      </w:r>
    </w:p>
    <w:p w:rsidR="00221E21" w:rsidRPr="004D17A8"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 xml:space="preserve">Zhotovitel se zavazuje spolupůsobit jako osoba povinná ve smyslu </w:t>
      </w:r>
      <w:r w:rsidRPr="004D17A8">
        <w:rPr>
          <w:rFonts w:ascii="Arial" w:hAnsi="Arial" w:cs="Arial"/>
          <w:b/>
          <w:sz w:val="20"/>
          <w:szCs w:val="20"/>
        </w:rPr>
        <w:t>§ 2</w:t>
      </w:r>
      <w:r w:rsidR="00E6401C" w:rsidRPr="004D17A8">
        <w:rPr>
          <w:rFonts w:ascii="Arial" w:hAnsi="Arial" w:cs="Arial"/>
          <w:b/>
          <w:sz w:val="20"/>
          <w:szCs w:val="20"/>
        </w:rPr>
        <w:t xml:space="preserve"> písm</w:t>
      </w:r>
      <w:r w:rsidRPr="004D17A8">
        <w:rPr>
          <w:rFonts w:ascii="Arial" w:hAnsi="Arial" w:cs="Arial"/>
          <w:b/>
          <w:sz w:val="20"/>
          <w:szCs w:val="20"/>
        </w:rPr>
        <w:t xml:space="preserve">. e) </w:t>
      </w:r>
      <w:r w:rsidR="008F473B" w:rsidRPr="004D17A8">
        <w:rPr>
          <w:rFonts w:ascii="Arial" w:hAnsi="Arial" w:cs="Arial"/>
          <w:b/>
          <w:sz w:val="20"/>
          <w:szCs w:val="20"/>
        </w:rPr>
        <w:t>zákona č.</w:t>
      </w:r>
      <w:r w:rsidR="00301994" w:rsidRPr="004D17A8">
        <w:rPr>
          <w:rFonts w:ascii="Arial" w:hAnsi="Arial" w:cs="Arial"/>
          <w:b/>
          <w:sz w:val="20"/>
          <w:szCs w:val="20"/>
        </w:rPr>
        <w:t> </w:t>
      </w:r>
      <w:r w:rsidRPr="004D17A8">
        <w:rPr>
          <w:rFonts w:ascii="Arial" w:hAnsi="Arial" w:cs="Arial"/>
          <w:b/>
          <w:sz w:val="20"/>
          <w:szCs w:val="20"/>
        </w:rPr>
        <w:t xml:space="preserve">320/2001 Sb., </w:t>
      </w:r>
      <w:r w:rsidRPr="004D17A8">
        <w:rPr>
          <w:rFonts w:ascii="Arial" w:hAnsi="Arial" w:cs="Arial"/>
          <w:sz w:val="20"/>
          <w:szCs w:val="20"/>
        </w:rPr>
        <w:t>o finanční kontrole ve veřejné správě v platném znění.</w:t>
      </w:r>
    </w:p>
    <w:p w:rsidR="00221E21" w:rsidRPr="004D17A8"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 xml:space="preserve">Veškerá rozhodnutí, která mají vliv na změnu ceny díla a na jeho základní parametry, budou předem projednány s </w:t>
      </w:r>
      <w:r w:rsidR="00060188">
        <w:rPr>
          <w:rFonts w:ascii="Arial" w:hAnsi="Arial" w:cs="Arial"/>
          <w:sz w:val="20"/>
          <w:szCs w:val="20"/>
        </w:rPr>
        <w:t>O</w:t>
      </w:r>
      <w:r w:rsidRPr="004D17A8">
        <w:rPr>
          <w:rFonts w:ascii="Arial" w:hAnsi="Arial" w:cs="Arial"/>
          <w:sz w:val="20"/>
          <w:szCs w:val="20"/>
        </w:rPr>
        <w:t>bjednatelem, nebo s jeho zástupcem.</w:t>
      </w:r>
    </w:p>
    <w:p w:rsidR="00221E21" w:rsidRPr="004D17A8" w:rsidRDefault="00F52930"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Pr>
          <w:rFonts w:ascii="Arial" w:hAnsi="Arial" w:cs="Arial"/>
          <w:sz w:val="20"/>
          <w:szCs w:val="20"/>
        </w:rPr>
        <w:t>Obě S</w:t>
      </w:r>
      <w:r w:rsidR="00221E21" w:rsidRPr="004D17A8">
        <w:rPr>
          <w:rFonts w:ascii="Arial" w:hAnsi="Arial" w:cs="Arial"/>
          <w:sz w:val="20"/>
          <w:szCs w:val="20"/>
        </w:rPr>
        <w:t xml:space="preserve">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221E21" w:rsidRPr="004D17A8" w:rsidRDefault="00060188"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Pr>
          <w:rFonts w:ascii="Arial" w:hAnsi="Arial" w:cs="Arial"/>
          <w:sz w:val="20"/>
          <w:szCs w:val="20"/>
        </w:rPr>
        <w:t>Pokud O</w:t>
      </w:r>
      <w:r w:rsidR="00BF1E0D">
        <w:rPr>
          <w:rFonts w:ascii="Arial" w:hAnsi="Arial" w:cs="Arial"/>
          <w:sz w:val="20"/>
          <w:szCs w:val="20"/>
        </w:rPr>
        <w:t>bjednatel zjistí, že Z</w:t>
      </w:r>
      <w:r w:rsidR="00221E21" w:rsidRPr="004D17A8">
        <w:rPr>
          <w:rFonts w:ascii="Arial" w:hAnsi="Arial" w:cs="Arial"/>
          <w:sz w:val="20"/>
          <w:szCs w:val="20"/>
        </w:rPr>
        <w:t xml:space="preserve">hotovitel provádí dílo v rozporu se svými povinnostmi, je oprávněn dožadovat se toho, aby </w:t>
      </w:r>
      <w:r w:rsidR="00BF1E0D">
        <w:rPr>
          <w:rFonts w:ascii="Arial" w:hAnsi="Arial" w:cs="Arial"/>
          <w:sz w:val="20"/>
          <w:szCs w:val="20"/>
        </w:rPr>
        <w:t>Z</w:t>
      </w:r>
      <w:r w:rsidR="00221E21" w:rsidRPr="004D17A8">
        <w:rPr>
          <w:rFonts w:ascii="Arial" w:hAnsi="Arial" w:cs="Arial"/>
          <w:sz w:val="20"/>
          <w:szCs w:val="20"/>
        </w:rPr>
        <w:t>hotovitel odstranil vzniklé vady a dílo prov</w:t>
      </w:r>
      <w:r w:rsidR="00BF1E0D">
        <w:rPr>
          <w:rFonts w:ascii="Arial" w:hAnsi="Arial" w:cs="Arial"/>
          <w:sz w:val="20"/>
          <w:szCs w:val="20"/>
        </w:rPr>
        <w:t>áděl řádným způsobem. Jestliže Z</w:t>
      </w:r>
      <w:r w:rsidR="00221E21" w:rsidRPr="004D17A8">
        <w:rPr>
          <w:rFonts w:ascii="Arial" w:hAnsi="Arial" w:cs="Arial"/>
          <w:sz w:val="20"/>
          <w:szCs w:val="20"/>
        </w:rPr>
        <w:t>hotovitel tak neučiní v poskytnuté přiměřené lhůtě a jeho postup by vedl k po</w:t>
      </w:r>
      <w:r>
        <w:rPr>
          <w:rFonts w:ascii="Arial" w:hAnsi="Arial" w:cs="Arial"/>
          <w:sz w:val="20"/>
          <w:szCs w:val="20"/>
        </w:rPr>
        <w:t>dstatnému porušení smlouvy, je O</w:t>
      </w:r>
      <w:r w:rsidR="00221E21" w:rsidRPr="004D17A8">
        <w:rPr>
          <w:rFonts w:ascii="Arial" w:hAnsi="Arial" w:cs="Arial"/>
          <w:sz w:val="20"/>
          <w:szCs w:val="20"/>
        </w:rPr>
        <w:t>bjednatel oprávněn odstoupit od smlouvy.</w:t>
      </w:r>
    </w:p>
    <w:p w:rsidR="00221E21" w:rsidRPr="004D17A8"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Nebezpečí škody na</w:t>
      </w:r>
      <w:r w:rsidR="00060188">
        <w:rPr>
          <w:rFonts w:ascii="Arial" w:hAnsi="Arial" w:cs="Arial"/>
          <w:sz w:val="20"/>
          <w:szCs w:val="20"/>
        </w:rPr>
        <w:t xml:space="preserve"> zhotovovaném díle přechází na O</w:t>
      </w:r>
      <w:r w:rsidRPr="004D17A8">
        <w:rPr>
          <w:rFonts w:ascii="Arial" w:hAnsi="Arial" w:cs="Arial"/>
          <w:sz w:val="20"/>
          <w:szCs w:val="20"/>
        </w:rPr>
        <w:t xml:space="preserve">bjednatele předáním díla. Vlastnické právo na zhotovované </w:t>
      </w:r>
      <w:r w:rsidR="00060188">
        <w:rPr>
          <w:rFonts w:ascii="Arial" w:hAnsi="Arial" w:cs="Arial"/>
          <w:sz w:val="20"/>
          <w:szCs w:val="20"/>
        </w:rPr>
        <w:t>věci nabývá O</w:t>
      </w:r>
      <w:r w:rsidRPr="004D17A8">
        <w:rPr>
          <w:rFonts w:ascii="Arial" w:hAnsi="Arial" w:cs="Arial"/>
          <w:sz w:val="20"/>
          <w:szCs w:val="20"/>
        </w:rPr>
        <w:t>bjednatel úplným zaplacením ceny za dílo.</w:t>
      </w:r>
    </w:p>
    <w:p w:rsidR="00221E21" w:rsidRPr="004D17A8"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 xml:space="preserve">V případě, že součástí díla bude nehmotný statek, jenž je předmětem úpravy </w:t>
      </w:r>
      <w:r w:rsidR="00C45593" w:rsidRPr="004D17A8">
        <w:rPr>
          <w:rFonts w:ascii="Arial" w:hAnsi="Arial" w:cs="Arial"/>
          <w:b/>
          <w:sz w:val="20"/>
          <w:szCs w:val="20"/>
        </w:rPr>
        <w:t>OZ</w:t>
      </w:r>
      <w:r w:rsidR="00753D7C" w:rsidRPr="004D17A8">
        <w:rPr>
          <w:rFonts w:ascii="Arial" w:hAnsi="Arial" w:cs="Arial"/>
          <w:sz w:val="20"/>
          <w:szCs w:val="20"/>
        </w:rPr>
        <w:t xml:space="preserve"> a</w:t>
      </w:r>
      <w:r w:rsidR="00AB74C8" w:rsidRPr="004D17A8">
        <w:rPr>
          <w:rFonts w:ascii="Arial" w:hAnsi="Arial" w:cs="Arial"/>
          <w:sz w:val="20"/>
          <w:szCs w:val="20"/>
        </w:rPr>
        <w:t> </w:t>
      </w:r>
      <w:r w:rsidRPr="004D17A8">
        <w:rPr>
          <w:rFonts w:ascii="Arial" w:hAnsi="Arial" w:cs="Arial"/>
          <w:b/>
          <w:sz w:val="20"/>
          <w:szCs w:val="20"/>
        </w:rPr>
        <w:t>zákona č. 121/2000 Sb., o právu autorském, o právech souvisejících s právem autorským a o změně některých zákonů (autorský zákon), ve znění pozdějších předpisů</w:t>
      </w:r>
      <w:r w:rsidRPr="004D17A8">
        <w:rPr>
          <w:rFonts w:ascii="Arial" w:hAnsi="Arial" w:cs="Arial"/>
          <w:sz w:val="20"/>
          <w:szCs w:val="20"/>
        </w:rPr>
        <w:t xml:space="preserve"> (dále jen „nehmo</w:t>
      </w:r>
      <w:r w:rsidR="00BF1E0D">
        <w:rPr>
          <w:rFonts w:ascii="Arial" w:hAnsi="Arial" w:cs="Arial"/>
          <w:sz w:val="20"/>
          <w:szCs w:val="20"/>
        </w:rPr>
        <w:t>tný statek“), udílí Z</w:t>
      </w:r>
      <w:r w:rsidR="00060188">
        <w:rPr>
          <w:rFonts w:ascii="Arial" w:hAnsi="Arial" w:cs="Arial"/>
          <w:sz w:val="20"/>
          <w:szCs w:val="20"/>
        </w:rPr>
        <w:t>hotovitel O</w:t>
      </w:r>
      <w:r w:rsidRPr="004D17A8">
        <w:rPr>
          <w:rFonts w:ascii="Arial" w:hAnsi="Arial" w:cs="Arial"/>
          <w:sz w:val="20"/>
          <w:szCs w:val="20"/>
        </w:rPr>
        <w:t>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w:t>
      </w:r>
      <w:r w:rsidR="00375357" w:rsidRPr="004D17A8">
        <w:rPr>
          <w:rFonts w:ascii="Arial" w:hAnsi="Arial" w:cs="Arial"/>
          <w:sz w:val="20"/>
          <w:szCs w:val="20"/>
        </w:rPr>
        <w:t> </w:t>
      </w:r>
      <w:r w:rsidRPr="004D17A8">
        <w:rPr>
          <w:rFonts w:ascii="Arial" w:hAnsi="Arial" w:cs="Arial"/>
          <w:b/>
          <w:sz w:val="20"/>
          <w:szCs w:val="20"/>
        </w:rPr>
        <w:t>čl</w:t>
      </w:r>
      <w:r w:rsidR="00375357" w:rsidRPr="004D17A8">
        <w:rPr>
          <w:rFonts w:ascii="Arial" w:hAnsi="Arial" w:cs="Arial"/>
          <w:b/>
          <w:sz w:val="20"/>
          <w:szCs w:val="20"/>
        </w:rPr>
        <w:t>.</w:t>
      </w:r>
      <w:r w:rsidRPr="004D17A8">
        <w:rPr>
          <w:rFonts w:ascii="Arial" w:hAnsi="Arial" w:cs="Arial"/>
          <w:b/>
          <w:sz w:val="20"/>
          <w:szCs w:val="20"/>
        </w:rPr>
        <w:t xml:space="preserve"> 4</w:t>
      </w:r>
      <w:r w:rsidR="00BF1E0D">
        <w:rPr>
          <w:rFonts w:ascii="Arial" w:hAnsi="Arial" w:cs="Arial"/>
          <w:sz w:val="20"/>
          <w:szCs w:val="20"/>
        </w:rPr>
        <w:t xml:space="preserve"> této smlouvy a Z</w:t>
      </w:r>
      <w:r w:rsidRPr="004D17A8">
        <w:rPr>
          <w:rFonts w:ascii="Arial" w:hAnsi="Arial" w:cs="Arial"/>
          <w:sz w:val="20"/>
          <w:szCs w:val="20"/>
        </w:rPr>
        <w:t>hotovitel není oprávněn požadovat jakoukoli další platbu za užívání díla.</w:t>
      </w:r>
    </w:p>
    <w:p w:rsidR="00FF0167" w:rsidRPr="004D17A8" w:rsidRDefault="00FF0167"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Zhotovitel obdrží přístupová práva (heslo) do aplikace BMS od jejíh</w:t>
      </w:r>
      <w:r w:rsidR="00060188">
        <w:rPr>
          <w:rFonts w:ascii="Arial" w:hAnsi="Arial" w:cs="Arial"/>
          <w:sz w:val="20"/>
          <w:szCs w:val="20"/>
        </w:rPr>
        <w:t>o správce Ing. Vodičky, s čímž O</w:t>
      </w:r>
      <w:r w:rsidRPr="004D17A8">
        <w:rPr>
          <w:rFonts w:ascii="Arial" w:hAnsi="Arial" w:cs="Arial"/>
          <w:sz w:val="20"/>
          <w:szCs w:val="20"/>
        </w:rPr>
        <w:t>bjednatel uděluje tímto souhlas. Mostní listy a výsledky předchozích HPM a</w:t>
      </w:r>
      <w:r w:rsidR="00AB74C8" w:rsidRPr="004D17A8">
        <w:rPr>
          <w:rFonts w:ascii="Arial" w:hAnsi="Arial" w:cs="Arial"/>
          <w:sz w:val="20"/>
          <w:szCs w:val="20"/>
        </w:rPr>
        <w:t> </w:t>
      </w:r>
      <w:r w:rsidRPr="004D17A8">
        <w:rPr>
          <w:rFonts w:ascii="Arial" w:hAnsi="Arial" w:cs="Arial"/>
          <w:sz w:val="20"/>
          <w:szCs w:val="20"/>
        </w:rPr>
        <w:t>běžn</w:t>
      </w:r>
      <w:r w:rsidR="00BF1E0D">
        <w:rPr>
          <w:rFonts w:ascii="Arial" w:hAnsi="Arial" w:cs="Arial"/>
          <w:sz w:val="20"/>
          <w:szCs w:val="20"/>
        </w:rPr>
        <w:t>ých prohlídek všech mostů jsou Z</w:t>
      </w:r>
      <w:r w:rsidRPr="004D17A8">
        <w:rPr>
          <w:rFonts w:ascii="Arial" w:hAnsi="Arial" w:cs="Arial"/>
          <w:sz w:val="20"/>
          <w:szCs w:val="20"/>
        </w:rPr>
        <w:t xml:space="preserve">hotoviteli k dispozici v aplikaci BMS. Mapy jednotlivých </w:t>
      </w:r>
      <w:r w:rsidR="001F373D" w:rsidRPr="004D17A8">
        <w:rPr>
          <w:rFonts w:ascii="Arial" w:hAnsi="Arial" w:cs="Arial"/>
          <w:sz w:val="20"/>
          <w:szCs w:val="20"/>
        </w:rPr>
        <w:t>okres</w:t>
      </w:r>
      <w:r w:rsidR="00BF1E0D">
        <w:rPr>
          <w:rFonts w:ascii="Arial" w:hAnsi="Arial" w:cs="Arial"/>
          <w:sz w:val="20"/>
          <w:szCs w:val="20"/>
        </w:rPr>
        <w:t>ů poskytne Z</w:t>
      </w:r>
      <w:r w:rsidR="00060188">
        <w:rPr>
          <w:rFonts w:ascii="Arial" w:hAnsi="Arial" w:cs="Arial"/>
          <w:sz w:val="20"/>
          <w:szCs w:val="20"/>
        </w:rPr>
        <w:t>hotoviteli O</w:t>
      </w:r>
      <w:r w:rsidRPr="004D17A8">
        <w:rPr>
          <w:rFonts w:ascii="Arial" w:hAnsi="Arial" w:cs="Arial"/>
          <w:sz w:val="20"/>
          <w:szCs w:val="20"/>
        </w:rPr>
        <w:t>bjednatel. Nové údaj</w:t>
      </w:r>
      <w:r w:rsidR="00BF1E0D">
        <w:rPr>
          <w:rFonts w:ascii="Arial" w:hAnsi="Arial" w:cs="Arial"/>
          <w:sz w:val="20"/>
          <w:szCs w:val="20"/>
        </w:rPr>
        <w:t>e zjištěné HPM uloží Z</w:t>
      </w:r>
      <w:r w:rsidRPr="004D17A8">
        <w:rPr>
          <w:rFonts w:ascii="Arial" w:hAnsi="Arial" w:cs="Arial"/>
          <w:sz w:val="20"/>
          <w:szCs w:val="20"/>
        </w:rPr>
        <w:t xml:space="preserve">hotovitel do databáze aplikace BMS. </w:t>
      </w:r>
    </w:p>
    <w:p w:rsidR="00B72D2D" w:rsidRPr="004D17A8"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 </w:t>
      </w:r>
    </w:p>
    <w:p w:rsidR="00B72D2D" w:rsidRPr="004D17A8"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Zhotovitel prohlašuje, že i při plnění svého závazku bude respektovat obecně závazné předpisy a dodržovat zákaz jakékoli diskriminace zaměstnanců, zajistí rovné zacházení se zaměstnanci a neumožní výkon nelegální práce.</w:t>
      </w:r>
    </w:p>
    <w:p w:rsidR="008B5557" w:rsidRPr="004D17A8" w:rsidRDefault="00F52930" w:rsidP="003E1423">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Kterákoli ze S</w:t>
      </w:r>
      <w:r w:rsidR="008B5557" w:rsidRPr="004D17A8">
        <w:rPr>
          <w:rFonts w:ascii="Arial" w:eastAsia="Times New Roman" w:hAnsi="Arial" w:cs="Arial"/>
          <w:sz w:val="20"/>
          <w:szCs w:val="20"/>
          <w:lang w:eastAsia="ar-SA"/>
        </w:rPr>
        <w:t>mluvních stran může odstoupit od</w:t>
      </w:r>
      <w:r w:rsidR="00B72D2D" w:rsidRPr="004D17A8">
        <w:rPr>
          <w:rFonts w:ascii="Arial" w:hAnsi="Arial" w:cs="Arial"/>
          <w:sz w:val="20"/>
          <w:szCs w:val="20"/>
        </w:rPr>
        <w:t xml:space="preserve"> této smlouvy</w:t>
      </w:r>
      <w:r w:rsidR="008B5557" w:rsidRPr="004D17A8">
        <w:rPr>
          <w:rFonts w:ascii="Arial" w:eastAsia="Times New Roman" w:hAnsi="Arial" w:cs="Arial"/>
          <w:sz w:val="20"/>
          <w:szCs w:val="20"/>
          <w:lang w:eastAsia="ar-SA"/>
        </w:rPr>
        <w:t>, poruší-li druhá strana podstatným způsobem své smluvní povinnosti, přestože byla na tuto skutečnost prokazatelným způsobem (doporučeným dopisem) upozorněna.</w:t>
      </w:r>
    </w:p>
    <w:p w:rsidR="008B5557" w:rsidRPr="004D17A8" w:rsidRDefault="008B5557" w:rsidP="003E1423">
      <w:pPr>
        <w:suppressAutoHyphens/>
        <w:overflowPunct w:val="0"/>
        <w:autoSpaceDE w:val="0"/>
        <w:spacing w:before="120" w:after="120" w:line="240" w:lineRule="auto"/>
        <w:ind w:left="567"/>
        <w:jc w:val="both"/>
        <w:textAlignment w:val="baseline"/>
        <w:rPr>
          <w:rFonts w:ascii="Arial" w:eastAsia="Times New Roman" w:hAnsi="Arial" w:cs="Arial"/>
          <w:sz w:val="20"/>
          <w:szCs w:val="20"/>
          <w:lang w:eastAsia="ar-SA"/>
        </w:rPr>
      </w:pPr>
      <w:r w:rsidRPr="004D17A8">
        <w:rPr>
          <w:rFonts w:ascii="Arial" w:eastAsia="Times New Roman" w:hAnsi="Arial" w:cs="Arial"/>
          <w:sz w:val="20"/>
          <w:szCs w:val="20"/>
          <w:lang w:eastAsia="ar-SA"/>
        </w:rPr>
        <w:t xml:space="preserve">Stanoví-li oprávněná </w:t>
      </w:r>
      <w:r w:rsidR="00F52930">
        <w:rPr>
          <w:rFonts w:ascii="Arial" w:eastAsia="Times New Roman" w:hAnsi="Arial" w:cs="Arial"/>
          <w:sz w:val="20"/>
          <w:szCs w:val="20"/>
          <w:lang w:eastAsia="ar-SA"/>
        </w:rPr>
        <w:t>S</w:t>
      </w:r>
      <w:r w:rsidRPr="004D17A8">
        <w:rPr>
          <w:rFonts w:ascii="Arial" w:eastAsia="Times New Roman" w:hAnsi="Arial" w:cs="Arial"/>
          <w:sz w:val="20"/>
          <w:szCs w:val="20"/>
          <w:lang w:eastAsia="ar-SA"/>
        </w:rPr>
        <w:t xml:space="preserve">mluvní strana druhé </w:t>
      </w:r>
      <w:r w:rsidR="00F52930">
        <w:rPr>
          <w:rFonts w:ascii="Arial" w:eastAsia="Times New Roman" w:hAnsi="Arial" w:cs="Arial"/>
          <w:sz w:val="20"/>
          <w:szCs w:val="20"/>
          <w:lang w:eastAsia="ar-SA"/>
        </w:rPr>
        <w:t>S</w:t>
      </w:r>
      <w:r w:rsidRPr="004D17A8">
        <w:rPr>
          <w:rFonts w:ascii="Arial" w:eastAsia="Times New Roman" w:hAnsi="Arial" w:cs="Arial"/>
          <w:sz w:val="20"/>
          <w:szCs w:val="20"/>
          <w:lang w:eastAsia="ar-SA"/>
        </w:rPr>
        <w:t>mluvní straně pro splnění jejího závazku náhradní (dodatečnou) lhůtu, vzniká jí právo odstoupit od smlouvy až po marném uplynutí této lhů</w:t>
      </w:r>
      <w:r w:rsidR="00F52930">
        <w:rPr>
          <w:rFonts w:ascii="Arial" w:eastAsia="Times New Roman" w:hAnsi="Arial" w:cs="Arial"/>
          <w:sz w:val="20"/>
          <w:szCs w:val="20"/>
          <w:lang w:eastAsia="ar-SA"/>
        </w:rPr>
        <w:t>ty, to neplatí, jestliže druhá S</w:t>
      </w:r>
      <w:r w:rsidRPr="004D17A8">
        <w:rPr>
          <w:rFonts w:ascii="Arial" w:eastAsia="Times New Roman" w:hAnsi="Arial" w:cs="Arial"/>
          <w:sz w:val="20"/>
          <w:szCs w:val="20"/>
          <w:lang w:eastAsia="ar-SA"/>
        </w:rPr>
        <w:t xml:space="preserve">mluvní strana v průběhu této lhůty prohlásí, že svůj závazek nesplní. </w:t>
      </w:r>
      <w:r w:rsidR="00F52930">
        <w:rPr>
          <w:rFonts w:ascii="Arial" w:eastAsia="Times New Roman" w:hAnsi="Arial" w:cs="Arial"/>
          <w:sz w:val="20"/>
          <w:szCs w:val="20"/>
          <w:lang w:eastAsia="ar-SA"/>
        </w:rPr>
        <w:t xml:space="preserve">V </w:t>
      </w:r>
      <w:r w:rsidR="00F52930">
        <w:rPr>
          <w:rFonts w:ascii="Arial" w:eastAsia="Times New Roman" w:hAnsi="Arial" w:cs="Arial"/>
          <w:sz w:val="20"/>
          <w:szCs w:val="20"/>
          <w:lang w:eastAsia="ar-SA"/>
        </w:rPr>
        <w:lastRenderedPageBreak/>
        <w:t>takovém případě může dotčená S</w:t>
      </w:r>
      <w:r w:rsidRPr="004D17A8">
        <w:rPr>
          <w:rFonts w:ascii="Arial" w:eastAsia="Times New Roman" w:hAnsi="Arial" w:cs="Arial"/>
          <w:sz w:val="20"/>
          <w:szCs w:val="20"/>
          <w:lang w:eastAsia="ar-SA"/>
        </w:rPr>
        <w:t>mluvní strana odstoupit od smlouvy i</w:t>
      </w:r>
      <w:r w:rsidR="00DE650E" w:rsidRPr="004D17A8">
        <w:rPr>
          <w:rFonts w:ascii="Arial" w:eastAsia="Times New Roman" w:hAnsi="Arial" w:cs="Arial"/>
          <w:sz w:val="20"/>
          <w:szCs w:val="20"/>
          <w:lang w:eastAsia="ar-SA"/>
        </w:rPr>
        <w:t> </w:t>
      </w:r>
      <w:r w:rsidRPr="004D17A8">
        <w:rPr>
          <w:rFonts w:ascii="Arial" w:eastAsia="Times New Roman" w:hAnsi="Arial" w:cs="Arial"/>
          <w:sz w:val="20"/>
          <w:szCs w:val="20"/>
          <w:lang w:eastAsia="ar-SA"/>
        </w:rPr>
        <w:t>před uplynutím lhůty dodatečného plnění, poté, co</w:t>
      </w:r>
      <w:r w:rsidR="00B72D2D" w:rsidRPr="004D17A8">
        <w:rPr>
          <w:rFonts w:ascii="Arial" w:hAnsi="Arial" w:cs="Arial"/>
          <w:sz w:val="20"/>
          <w:szCs w:val="20"/>
        </w:rPr>
        <w:t xml:space="preserve"> prohlášení </w:t>
      </w:r>
      <w:r w:rsidR="00F52930">
        <w:rPr>
          <w:rFonts w:ascii="Arial" w:eastAsia="Times New Roman" w:hAnsi="Arial" w:cs="Arial"/>
          <w:sz w:val="20"/>
          <w:szCs w:val="20"/>
          <w:lang w:eastAsia="ar-SA"/>
        </w:rPr>
        <w:t>druhé S</w:t>
      </w:r>
      <w:r w:rsidRPr="004D17A8">
        <w:rPr>
          <w:rFonts w:ascii="Arial" w:eastAsia="Times New Roman" w:hAnsi="Arial" w:cs="Arial"/>
          <w:sz w:val="20"/>
          <w:szCs w:val="20"/>
          <w:lang w:eastAsia="ar-SA"/>
        </w:rPr>
        <w:t>mluvní strany obdržela.</w:t>
      </w:r>
    </w:p>
    <w:p w:rsidR="008B5557" w:rsidRPr="004D17A8" w:rsidRDefault="008B5557" w:rsidP="003E1423">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4D17A8">
        <w:rPr>
          <w:rFonts w:ascii="Arial" w:eastAsia="Times New Roman" w:hAnsi="Arial" w:cs="Arial"/>
          <w:sz w:val="20"/>
          <w:szCs w:val="20"/>
          <w:lang w:eastAsia="ar-SA"/>
        </w:rPr>
        <w:t>Objednatel má dále právo bez předchozího písemného upozornění od smlouvy odstoupit:</w:t>
      </w:r>
    </w:p>
    <w:p w:rsidR="008B5557" w:rsidRPr="004D17A8" w:rsidRDefault="008B5557" w:rsidP="00282BAB">
      <w:pPr>
        <w:numPr>
          <w:ilvl w:val="0"/>
          <w:numId w:val="56"/>
        </w:numPr>
        <w:suppressAutoHyphens/>
        <w:spacing w:before="120" w:after="120" w:line="240" w:lineRule="auto"/>
        <w:jc w:val="both"/>
        <w:rPr>
          <w:rFonts w:ascii="Arial" w:hAnsi="Arial" w:cs="Arial"/>
          <w:bCs/>
          <w:iCs/>
          <w:sz w:val="20"/>
          <w:szCs w:val="20"/>
        </w:rPr>
      </w:pPr>
      <w:r w:rsidRPr="004D17A8">
        <w:rPr>
          <w:rFonts w:ascii="Arial" w:hAnsi="Arial" w:cs="Arial"/>
          <w:bCs/>
          <w:iCs/>
          <w:sz w:val="20"/>
          <w:szCs w:val="20"/>
        </w:rPr>
        <w:t>při prod</w:t>
      </w:r>
      <w:r w:rsidR="00BF1E0D">
        <w:rPr>
          <w:rFonts w:ascii="Arial" w:hAnsi="Arial" w:cs="Arial"/>
          <w:bCs/>
          <w:iCs/>
          <w:sz w:val="20"/>
          <w:szCs w:val="20"/>
        </w:rPr>
        <w:t>lení s předáním díla ze strany Z</w:t>
      </w:r>
      <w:r w:rsidRPr="004D17A8">
        <w:rPr>
          <w:rFonts w:ascii="Arial" w:hAnsi="Arial" w:cs="Arial"/>
          <w:bCs/>
          <w:iCs/>
          <w:sz w:val="20"/>
          <w:szCs w:val="20"/>
        </w:rPr>
        <w:t>hotovitele po dobu delší než 30 kalendářních dnů; a nebo</w:t>
      </w:r>
    </w:p>
    <w:p w:rsidR="008B5557" w:rsidRPr="004D17A8" w:rsidRDefault="008B5557" w:rsidP="00282BAB">
      <w:pPr>
        <w:numPr>
          <w:ilvl w:val="0"/>
          <w:numId w:val="56"/>
        </w:numPr>
        <w:suppressAutoHyphens/>
        <w:spacing w:before="120" w:after="120" w:line="240" w:lineRule="auto"/>
        <w:jc w:val="both"/>
        <w:rPr>
          <w:rFonts w:ascii="Arial" w:hAnsi="Arial" w:cs="Arial"/>
          <w:bCs/>
          <w:iCs/>
          <w:sz w:val="20"/>
          <w:szCs w:val="20"/>
        </w:rPr>
      </w:pPr>
      <w:r w:rsidRPr="004D17A8">
        <w:rPr>
          <w:rFonts w:ascii="Arial" w:hAnsi="Arial" w:cs="Arial"/>
          <w:bCs/>
          <w:iCs/>
          <w:sz w:val="20"/>
          <w:szCs w:val="20"/>
        </w:rPr>
        <w:t xml:space="preserve">při zjištění, že </w:t>
      </w:r>
      <w:r w:rsidR="00BD5F15" w:rsidRPr="004D17A8">
        <w:rPr>
          <w:rFonts w:ascii="Arial" w:hAnsi="Arial" w:cs="Arial"/>
          <w:bCs/>
          <w:iCs/>
          <w:sz w:val="20"/>
          <w:szCs w:val="20"/>
        </w:rPr>
        <w:t>dílo</w:t>
      </w:r>
      <w:r w:rsidRPr="004D17A8">
        <w:rPr>
          <w:rFonts w:ascii="Arial" w:hAnsi="Arial" w:cs="Arial"/>
          <w:bCs/>
          <w:iCs/>
          <w:sz w:val="20"/>
          <w:szCs w:val="20"/>
        </w:rPr>
        <w:t xml:space="preserve"> neodpovíd</w:t>
      </w:r>
      <w:r w:rsidR="00282BAB" w:rsidRPr="004D17A8">
        <w:rPr>
          <w:rFonts w:ascii="Arial" w:hAnsi="Arial" w:cs="Arial"/>
          <w:bCs/>
          <w:iCs/>
          <w:sz w:val="20"/>
          <w:szCs w:val="20"/>
        </w:rPr>
        <w:t>á</w:t>
      </w:r>
      <w:r w:rsidR="00BF1E0D">
        <w:rPr>
          <w:rFonts w:ascii="Arial" w:hAnsi="Arial" w:cs="Arial"/>
          <w:bCs/>
          <w:iCs/>
          <w:sz w:val="20"/>
          <w:szCs w:val="20"/>
        </w:rPr>
        <w:t xml:space="preserve"> požadavkům O</w:t>
      </w:r>
      <w:r w:rsidRPr="004D17A8">
        <w:rPr>
          <w:rFonts w:ascii="Arial" w:hAnsi="Arial" w:cs="Arial"/>
          <w:bCs/>
          <w:iCs/>
          <w:sz w:val="20"/>
          <w:szCs w:val="20"/>
        </w:rPr>
        <w:t>bjednatele</w:t>
      </w:r>
      <w:r w:rsidR="00282BAB" w:rsidRPr="004D17A8">
        <w:rPr>
          <w:rFonts w:ascii="Arial" w:hAnsi="Arial" w:cs="Arial"/>
          <w:bCs/>
          <w:iCs/>
          <w:sz w:val="20"/>
          <w:szCs w:val="20"/>
        </w:rPr>
        <w:t xml:space="preserve"> </w:t>
      </w:r>
      <w:r w:rsidR="00BD5F15" w:rsidRPr="004D17A8">
        <w:rPr>
          <w:rFonts w:ascii="Arial" w:hAnsi="Arial" w:cs="Arial"/>
          <w:bCs/>
          <w:iCs/>
          <w:sz w:val="20"/>
          <w:szCs w:val="20"/>
        </w:rPr>
        <w:t xml:space="preserve">stanoveným </w:t>
      </w:r>
      <w:r w:rsidRPr="004D17A8">
        <w:rPr>
          <w:rFonts w:ascii="Arial" w:hAnsi="Arial" w:cs="Arial"/>
          <w:bCs/>
          <w:iCs/>
          <w:sz w:val="20"/>
          <w:szCs w:val="20"/>
        </w:rPr>
        <w:t>v zadávací dokumentaci; a nebo</w:t>
      </w:r>
    </w:p>
    <w:p w:rsidR="008B5557" w:rsidRPr="004D17A8" w:rsidRDefault="00BF1E0D" w:rsidP="00282BAB">
      <w:pPr>
        <w:numPr>
          <w:ilvl w:val="0"/>
          <w:numId w:val="56"/>
        </w:numPr>
        <w:suppressAutoHyphens/>
        <w:spacing w:before="120" w:after="120" w:line="240" w:lineRule="auto"/>
        <w:jc w:val="both"/>
        <w:rPr>
          <w:rFonts w:ascii="Arial" w:hAnsi="Arial" w:cs="Arial"/>
          <w:bCs/>
          <w:iCs/>
          <w:sz w:val="20"/>
          <w:szCs w:val="20"/>
        </w:rPr>
      </w:pPr>
      <w:r>
        <w:rPr>
          <w:rFonts w:ascii="Arial" w:hAnsi="Arial" w:cs="Arial"/>
          <w:bCs/>
          <w:iCs/>
          <w:sz w:val="20"/>
          <w:szCs w:val="20"/>
        </w:rPr>
        <w:t>v případě, že Z</w:t>
      </w:r>
      <w:r w:rsidR="008B5557" w:rsidRPr="004D17A8">
        <w:rPr>
          <w:rFonts w:ascii="Arial" w:hAnsi="Arial" w:cs="Arial"/>
          <w:bCs/>
          <w:iCs/>
          <w:sz w:val="20"/>
          <w:szCs w:val="20"/>
        </w:rPr>
        <w:t xml:space="preserve">hotovitel uvedl ve své nabídce podané v předchozím </w:t>
      </w:r>
      <w:r w:rsidR="00282BAB" w:rsidRPr="004D17A8">
        <w:rPr>
          <w:rFonts w:ascii="Arial" w:hAnsi="Arial" w:cs="Arial"/>
          <w:bCs/>
          <w:iCs/>
          <w:sz w:val="20"/>
          <w:szCs w:val="20"/>
        </w:rPr>
        <w:t xml:space="preserve">poptávkovém </w:t>
      </w:r>
      <w:r w:rsidR="008B5557" w:rsidRPr="004D17A8">
        <w:rPr>
          <w:rFonts w:ascii="Arial" w:hAnsi="Arial" w:cs="Arial"/>
          <w:bCs/>
          <w:iCs/>
          <w:sz w:val="20"/>
          <w:szCs w:val="20"/>
        </w:rPr>
        <w:t xml:space="preserve">řízení informace nebo doklady, které neodpovídají skutečnosti a měly nebo mohly mít vliv na výsledek zadávacího řízení; a </w:t>
      </w:r>
    </w:p>
    <w:p w:rsidR="00BD5F15" w:rsidRPr="004D17A8" w:rsidRDefault="008B5557" w:rsidP="00282BAB">
      <w:pPr>
        <w:numPr>
          <w:ilvl w:val="0"/>
          <w:numId w:val="56"/>
        </w:numPr>
        <w:suppressAutoHyphens/>
        <w:spacing w:before="120" w:after="120" w:line="240" w:lineRule="auto"/>
        <w:jc w:val="both"/>
        <w:rPr>
          <w:rFonts w:ascii="Arial" w:hAnsi="Arial" w:cs="Arial"/>
          <w:bCs/>
          <w:iCs/>
          <w:sz w:val="20"/>
          <w:szCs w:val="20"/>
        </w:rPr>
      </w:pPr>
      <w:r w:rsidRPr="004D17A8">
        <w:rPr>
          <w:rFonts w:ascii="Arial" w:hAnsi="Arial" w:cs="Arial"/>
          <w:bCs/>
          <w:iCs/>
          <w:sz w:val="20"/>
          <w:szCs w:val="20"/>
        </w:rPr>
        <w:t>bude-li zahájeno insolvenční řízení dle zákona č. 182/2006 Sb., o úpadku a způsobech jeho řešení, v platném znění, jehož předmětem bude úpadek ne</w:t>
      </w:r>
      <w:r w:rsidR="00BF1E0D">
        <w:rPr>
          <w:rFonts w:ascii="Arial" w:hAnsi="Arial" w:cs="Arial"/>
          <w:bCs/>
          <w:iCs/>
          <w:sz w:val="20"/>
          <w:szCs w:val="20"/>
        </w:rPr>
        <w:t>bo hrozící úpadek Zhotovitele, Z</w:t>
      </w:r>
      <w:r w:rsidRPr="004D17A8">
        <w:rPr>
          <w:rFonts w:ascii="Arial" w:hAnsi="Arial" w:cs="Arial"/>
          <w:bCs/>
          <w:iCs/>
          <w:sz w:val="20"/>
          <w:szCs w:val="20"/>
        </w:rPr>
        <w:t>hotovitel je povinen tuto</w:t>
      </w:r>
      <w:r w:rsidR="00BF1E0D">
        <w:rPr>
          <w:rFonts w:ascii="Arial" w:hAnsi="Arial" w:cs="Arial"/>
          <w:bCs/>
          <w:iCs/>
          <w:sz w:val="20"/>
          <w:szCs w:val="20"/>
        </w:rPr>
        <w:t xml:space="preserve"> skutečnost oznámit neprodleně O</w:t>
      </w:r>
      <w:r w:rsidRPr="004D17A8">
        <w:rPr>
          <w:rFonts w:ascii="Arial" w:hAnsi="Arial" w:cs="Arial"/>
          <w:bCs/>
          <w:iCs/>
          <w:sz w:val="20"/>
          <w:szCs w:val="20"/>
        </w:rPr>
        <w:t>bjednateli.</w:t>
      </w:r>
    </w:p>
    <w:p w:rsidR="00B72D2D" w:rsidRDefault="00E34BB8" w:rsidP="00282BAB">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4D17A8">
        <w:rPr>
          <w:rFonts w:ascii="Arial" w:eastAsia="Times New Roman" w:hAnsi="Arial" w:cs="Arial"/>
          <w:sz w:val="20"/>
          <w:szCs w:val="20"/>
          <w:lang w:eastAsia="ar-SA"/>
        </w:rPr>
        <w:t>Objednatel má nárok na uplatně</w:t>
      </w:r>
      <w:r w:rsidR="00BF1E0D">
        <w:rPr>
          <w:rFonts w:ascii="Arial" w:eastAsia="Times New Roman" w:hAnsi="Arial" w:cs="Arial"/>
          <w:sz w:val="20"/>
          <w:szCs w:val="20"/>
          <w:lang w:eastAsia="ar-SA"/>
        </w:rPr>
        <w:t>ní náhrady škody v případě, že Z</w:t>
      </w:r>
      <w:r w:rsidRPr="004D17A8">
        <w:rPr>
          <w:rFonts w:ascii="Arial" w:eastAsia="Times New Roman" w:hAnsi="Arial" w:cs="Arial"/>
          <w:sz w:val="20"/>
          <w:szCs w:val="20"/>
          <w:lang w:eastAsia="ar-SA"/>
        </w:rPr>
        <w:t>hotovitel dílo řádně nedokončí. Náhrada</w:t>
      </w:r>
      <w:r w:rsidR="00BF1E0D">
        <w:rPr>
          <w:rFonts w:ascii="Arial" w:eastAsia="Times New Roman" w:hAnsi="Arial" w:cs="Arial"/>
          <w:sz w:val="20"/>
          <w:szCs w:val="20"/>
          <w:lang w:eastAsia="ar-SA"/>
        </w:rPr>
        <w:t xml:space="preserve"> škody bude vypočítána tak, že O</w:t>
      </w:r>
      <w:r w:rsidRPr="004D17A8">
        <w:rPr>
          <w:rFonts w:ascii="Arial" w:eastAsia="Times New Roman" w:hAnsi="Arial" w:cs="Arial"/>
          <w:sz w:val="20"/>
          <w:szCs w:val="20"/>
          <w:lang w:eastAsia="ar-SA"/>
        </w:rPr>
        <w:t xml:space="preserve">bjednatel provede </w:t>
      </w:r>
      <w:r w:rsidR="00032DA6" w:rsidRPr="004D17A8">
        <w:rPr>
          <w:rFonts w:ascii="Arial" w:eastAsia="Times New Roman" w:hAnsi="Arial" w:cs="Arial"/>
          <w:sz w:val="20"/>
          <w:szCs w:val="20"/>
          <w:lang w:eastAsia="ar-SA"/>
        </w:rPr>
        <w:t xml:space="preserve">výběr nového </w:t>
      </w:r>
      <w:r w:rsidR="00BF1E0D">
        <w:rPr>
          <w:rFonts w:ascii="Arial" w:eastAsia="Times New Roman" w:hAnsi="Arial" w:cs="Arial"/>
          <w:sz w:val="20"/>
          <w:szCs w:val="20"/>
          <w:lang w:eastAsia="ar-SA"/>
        </w:rPr>
        <w:t>Z</w:t>
      </w:r>
      <w:r w:rsidRPr="004D17A8">
        <w:rPr>
          <w:rFonts w:ascii="Arial" w:eastAsia="Times New Roman" w:hAnsi="Arial" w:cs="Arial"/>
          <w:sz w:val="20"/>
          <w:szCs w:val="20"/>
          <w:lang w:eastAsia="ar-SA"/>
        </w:rPr>
        <w:t xml:space="preserve">hotovitele, který dokončí </w:t>
      </w:r>
      <w:r w:rsidR="008F61C8" w:rsidRPr="004D17A8">
        <w:rPr>
          <w:rFonts w:ascii="Arial" w:eastAsia="Times New Roman" w:hAnsi="Arial" w:cs="Arial"/>
          <w:sz w:val="20"/>
          <w:szCs w:val="20"/>
          <w:lang w:eastAsia="ar-SA"/>
        </w:rPr>
        <w:t>rozpracované</w:t>
      </w:r>
      <w:r w:rsidRPr="004D17A8">
        <w:rPr>
          <w:rFonts w:ascii="Arial" w:eastAsia="Times New Roman" w:hAnsi="Arial" w:cs="Arial"/>
          <w:sz w:val="20"/>
          <w:szCs w:val="20"/>
          <w:lang w:eastAsia="ar-SA"/>
        </w:rPr>
        <w:t xml:space="preserve"> dílo. Pro tyto účely budou předmětem veřejné zakázky ty části díla, které nebyly </w:t>
      </w:r>
      <w:r w:rsidR="00BF1E0D">
        <w:rPr>
          <w:rFonts w:ascii="Arial" w:eastAsia="Times New Roman" w:hAnsi="Arial" w:cs="Arial"/>
          <w:sz w:val="20"/>
          <w:szCs w:val="20"/>
          <w:lang w:eastAsia="ar-SA"/>
        </w:rPr>
        <w:t>Z</w:t>
      </w:r>
      <w:r w:rsidRPr="004D17A8">
        <w:rPr>
          <w:rFonts w:ascii="Arial" w:eastAsia="Times New Roman" w:hAnsi="Arial" w:cs="Arial"/>
          <w:sz w:val="20"/>
          <w:szCs w:val="20"/>
          <w:lang w:eastAsia="ar-SA"/>
        </w:rPr>
        <w:t>hotovitelem doposud realizovány. Objednatel porovná (případně může porovnán</w:t>
      </w:r>
      <w:r w:rsidR="00BF1E0D">
        <w:rPr>
          <w:rFonts w:ascii="Arial" w:eastAsia="Times New Roman" w:hAnsi="Arial" w:cs="Arial"/>
          <w:sz w:val="20"/>
          <w:szCs w:val="20"/>
          <w:lang w:eastAsia="ar-SA"/>
        </w:rPr>
        <w:t>í provést třetí osoba zmocněná Objednatelem) cenovou nabídku Z</w:t>
      </w:r>
      <w:r w:rsidRPr="004D17A8">
        <w:rPr>
          <w:rFonts w:ascii="Arial" w:eastAsia="Times New Roman" w:hAnsi="Arial" w:cs="Arial"/>
          <w:sz w:val="20"/>
          <w:szCs w:val="20"/>
          <w:lang w:eastAsia="ar-SA"/>
        </w:rPr>
        <w:t>hotov</w:t>
      </w:r>
      <w:r w:rsidR="00BF1E0D">
        <w:rPr>
          <w:rFonts w:ascii="Arial" w:eastAsia="Times New Roman" w:hAnsi="Arial" w:cs="Arial"/>
          <w:sz w:val="20"/>
          <w:szCs w:val="20"/>
          <w:lang w:eastAsia="ar-SA"/>
        </w:rPr>
        <w:t>itele a cenovou nabídku nového Z</w:t>
      </w:r>
      <w:r w:rsidRPr="004D17A8">
        <w:rPr>
          <w:rFonts w:ascii="Arial" w:eastAsia="Times New Roman" w:hAnsi="Arial" w:cs="Arial"/>
          <w:sz w:val="20"/>
          <w:szCs w:val="20"/>
          <w:lang w:eastAsia="ar-SA"/>
        </w:rPr>
        <w:t xml:space="preserve">hotovitele (uchazeče, jehož nabídka bude v novém </w:t>
      </w:r>
      <w:r w:rsidR="00032DA6" w:rsidRPr="004D17A8">
        <w:rPr>
          <w:rFonts w:ascii="Arial" w:eastAsia="Times New Roman" w:hAnsi="Arial" w:cs="Arial"/>
          <w:sz w:val="20"/>
          <w:szCs w:val="20"/>
          <w:lang w:eastAsia="ar-SA"/>
        </w:rPr>
        <w:t xml:space="preserve">poptávkovém </w:t>
      </w:r>
      <w:r w:rsidRPr="004D17A8">
        <w:rPr>
          <w:rFonts w:ascii="Arial" w:eastAsia="Times New Roman" w:hAnsi="Arial" w:cs="Arial"/>
          <w:sz w:val="20"/>
          <w:szCs w:val="20"/>
          <w:lang w:eastAsia="ar-SA"/>
        </w:rPr>
        <w:t xml:space="preserve">řízení vybrána jako nejvýhodnější) a částka, o kterou případně přesáhne nová </w:t>
      </w:r>
      <w:r w:rsidR="00BF1E0D">
        <w:rPr>
          <w:rFonts w:ascii="Arial" w:eastAsia="Times New Roman" w:hAnsi="Arial" w:cs="Arial"/>
          <w:sz w:val="20"/>
          <w:szCs w:val="20"/>
          <w:lang w:eastAsia="ar-SA"/>
        </w:rPr>
        <w:t>cenová nabídka cenovou nabídku Z</w:t>
      </w:r>
      <w:r w:rsidRPr="004D17A8">
        <w:rPr>
          <w:rFonts w:ascii="Arial" w:eastAsia="Times New Roman" w:hAnsi="Arial" w:cs="Arial"/>
          <w:sz w:val="20"/>
          <w:szCs w:val="20"/>
          <w:lang w:eastAsia="ar-SA"/>
        </w:rPr>
        <w:t>hotovitele, bude společně s náklady spojenými s realizací nového zadávacího řízen</w:t>
      </w:r>
      <w:r w:rsidR="00BF1E0D">
        <w:rPr>
          <w:rFonts w:ascii="Arial" w:eastAsia="Times New Roman" w:hAnsi="Arial" w:cs="Arial"/>
          <w:sz w:val="20"/>
          <w:szCs w:val="20"/>
          <w:lang w:eastAsia="ar-SA"/>
        </w:rPr>
        <w:t>í vyčíslením škody, která byla O</w:t>
      </w:r>
      <w:r w:rsidRPr="004D17A8">
        <w:rPr>
          <w:rFonts w:ascii="Arial" w:eastAsia="Times New Roman" w:hAnsi="Arial" w:cs="Arial"/>
          <w:sz w:val="20"/>
          <w:szCs w:val="20"/>
          <w:lang w:eastAsia="ar-SA"/>
        </w:rPr>
        <w:t>bjednateli způsobena. Dnem uplatnění náhrady škody, a tím i</w:t>
      </w:r>
      <w:r w:rsidR="00B72D2D" w:rsidRPr="004D17A8">
        <w:rPr>
          <w:rFonts w:ascii="Arial" w:eastAsia="Times New Roman" w:hAnsi="Arial" w:cs="Arial"/>
          <w:sz w:val="20"/>
          <w:szCs w:val="20"/>
          <w:lang w:eastAsia="ar-SA"/>
        </w:rPr>
        <w:t xml:space="preserve"> dnem </w:t>
      </w:r>
      <w:r w:rsidRPr="004D17A8">
        <w:rPr>
          <w:rFonts w:ascii="Arial" w:eastAsia="Times New Roman" w:hAnsi="Arial" w:cs="Arial"/>
          <w:sz w:val="20"/>
          <w:szCs w:val="20"/>
          <w:lang w:eastAsia="ar-SA"/>
        </w:rPr>
        <w:t>splatnosti, je den doručení vyčíslení způsobené škody</w:t>
      </w:r>
      <w:r w:rsidR="00BF1E0D">
        <w:rPr>
          <w:rFonts w:ascii="Arial" w:eastAsia="Times New Roman" w:hAnsi="Arial" w:cs="Arial"/>
          <w:sz w:val="20"/>
          <w:szCs w:val="20"/>
          <w:lang w:eastAsia="ar-SA"/>
        </w:rPr>
        <w:t xml:space="preserve"> Z</w:t>
      </w:r>
      <w:r w:rsidR="00B72D2D" w:rsidRPr="004D17A8">
        <w:rPr>
          <w:rFonts w:ascii="Arial" w:eastAsia="Times New Roman" w:hAnsi="Arial" w:cs="Arial"/>
          <w:sz w:val="20"/>
          <w:szCs w:val="20"/>
          <w:lang w:eastAsia="ar-SA"/>
        </w:rPr>
        <w:t>hotoviteli.</w:t>
      </w:r>
      <w:r w:rsidRPr="004D17A8">
        <w:rPr>
          <w:rFonts w:ascii="Arial" w:eastAsia="Times New Roman" w:hAnsi="Arial" w:cs="Arial"/>
          <w:sz w:val="20"/>
          <w:szCs w:val="20"/>
          <w:lang w:eastAsia="ar-SA"/>
        </w:rPr>
        <w:t xml:space="preserve"> Objednatel je oprávněn splatnou škodu započíst oproti spla</w:t>
      </w:r>
      <w:r w:rsidR="00BF1E0D">
        <w:rPr>
          <w:rFonts w:ascii="Arial" w:eastAsia="Times New Roman" w:hAnsi="Arial" w:cs="Arial"/>
          <w:sz w:val="20"/>
          <w:szCs w:val="20"/>
          <w:lang w:eastAsia="ar-SA"/>
        </w:rPr>
        <w:t>tným pohledávkám Zhotovitele u Objednatele, s čímž Z</w:t>
      </w:r>
      <w:r w:rsidRPr="004D17A8">
        <w:rPr>
          <w:rFonts w:ascii="Arial" w:eastAsia="Times New Roman" w:hAnsi="Arial" w:cs="Arial"/>
          <w:sz w:val="20"/>
          <w:szCs w:val="20"/>
          <w:lang w:eastAsia="ar-SA"/>
        </w:rPr>
        <w:t>hotovitel vyslovuje souhlas. Objednatel</w:t>
      </w:r>
      <w:r w:rsidR="00BF1E0D">
        <w:rPr>
          <w:rFonts w:ascii="Arial" w:eastAsia="Times New Roman" w:hAnsi="Arial" w:cs="Arial"/>
          <w:sz w:val="20"/>
          <w:szCs w:val="20"/>
          <w:lang w:eastAsia="ar-SA"/>
        </w:rPr>
        <w:t xml:space="preserve"> je povinen zaslat Z</w:t>
      </w:r>
      <w:r w:rsidRPr="004D17A8">
        <w:rPr>
          <w:rFonts w:ascii="Arial" w:eastAsia="Times New Roman" w:hAnsi="Arial" w:cs="Arial"/>
          <w:sz w:val="20"/>
          <w:szCs w:val="20"/>
          <w:lang w:eastAsia="ar-SA"/>
        </w:rPr>
        <w:t>hotoviteli písemné sdělení o vzájemném započtení splatných pohledávek.</w:t>
      </w:r>
    </w:p>
    <w:p w:rsidR="0067686F" w:rsidRPr="001975E1" w:rsidRDefault="0067686F" w:rsidP="0067686F">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975E1">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67686F" w:rsidRPr="001975E1" w:rsidRDefault="0067686F" w:rsidP="0067686F">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975E1">
        <w:rPr>
          <w:rFonts w:ascii="Arial" w:hAnsi="Arial" w:cs="Arial"/>
          <w:sz w:val="20"/>
          <w:szCs w:val="20"/>
        </w:rPr>
        <w:t>Zhotovitel se zavazuje v rámci plnění této smlouvy nevyužívat v rozsahu vyšším než 10% ceny poddodavatele, který je:</w:t>
      </w:r>
    </w:p>
    <w:p w:rsidR="0067686F" w:rsidRPr="001975E1" w:rsidRDefault="0067686F" w:rsidP="0067686F">
      <w:pPr>
        <w:widowControl w:val="0"/>
        <w:overflowPunct w:val="0"/>
        <w:autoSpaceDE w:val="0"/>
        <w:spacing w:after="120" w:line="240" w:lineRule="auto"/>
        <w:ind w:left="709" w:hanging="142"/>
        <w:jc w:val="both"/>
        <w:textAlignment w:val="baseline"/>
        <w:rPr>
          <w:rFonts w:ascii="Arial" w:eastAsia="Times New Roman" w:hAnsi="Arial" w:cs="Arial"/>
          <w:sz w:val="20"/>
          <w:szCs w:val="20"/>
          <w:lang w:eastAsia="cs-CZ"/>
        </w:rPr>
      </w:pPr>
      <w:r w:rsidRPr="001975E1">
        <w:rPr>
          <w:rFonts w:ascii="Arial" w:eastAsia="Times New Roman" w:hAnsi="Arial" w:cs="Arial"/>
          <w:sz w:val="20"/>
          <w:szCs w:val="20"/>
          <w:lang w:eastAsia="cs-CZ"/>
        </w:rPr>
        <w:t>a) fyzickou či právnickou osobou nebo subjektem či orgánem se sídlem v Rusku,</w:t>
      </w:r>
    </w:p>
    <w:p w:rsidR="0067686F" w:rsidRPr="001975E1" w:rsidRDefault="0067686F" w:rsidP="0067686F">
      <w:pPr>
        <w:widowControl w:val="0"/>
        <w:overflowPunct w:val="0"/>
        <w:autoSpaceDE w:val="0"/>
        <w:spacing w:after="120" w:line="240" w:lineRule="auto"/>
        <w:ind w:left="709" w:hanging="142"/>
        <w:jc w:val="both"/>
        <w:textAlignment w:val="baseline"/>
        <w:rPr>
          <w:rFonts w:ascii="Arial" w:eastAsia="Times New Roman" w:hAnsi="Arial" w:cs="Arial"/>
          <w:sz w:val="20"/>
          <w:szCs w:val="20"/>
          <w:lang w:eastAsia="cs-CZ"/>
        </w:rPr>
      </w:pPr>
      <w:r w:rsidRPr="001975E1">
        <w:rPr>
          <w:rFonts w:ascii="Arial" w:eastAsia="Times New Roman" w:hAnsi="Arial" w:cs="Arial"/>
          <w:sz w:val="20"/>
          <w:szCs w:val="20"/>
          <w:lang w:eastAsia="cs-CZ"/>
        </w:rPr>
        <w:t>b) právnickou osobou, subjektem nebo orgánem, který je z více než 50 % přímo či nepřímo vlastněn některým ze subjektů uvedených v písmeni a) tohoto odstavce, nebo</w:t>
      </w:r>
    </w:p>
    <w:p w:rsidR="0067686F" w:rsidRPr="001975E1" w:rsidRDefault="0067686F" w:rsidP="0067686F">
      <w:pPr>
        <w:widowControl w:val="0"/>
        <w:overflowPunct w:val="0"/>
        <w:autoSpaceDE w:val="0"/>
        <w:spacing w:after="120" w:line="240" w:lineRule="auto"/>
        <w:ind w:left="709" w:hanging="142"/>
        <w:jc w:val="both"/>
        <w:textAlignment w:val="baseline"/>
        <w:rPr>
          <w:rFonts w:ascii="Arial" w:eastAsia="Times New Roman" w:hAnsi="Arial" w:cs="Arial"/>
          <w:sz w:val="20"/>
          <w:szCs w:val="20"/>
          <w:lang w:eastAsia="cs-CZ"/>
        </w:rPr>
      </w:pPr>
      <w:r w:rsidRPr="001975E1">
        <w:rPr>
          <w:rFonts w:ascii="Arial" w:eastAsia="Times New Roman" w:hAnsi="Arial" w:cs="Arial"/>
          <w:sz w:val="20"/>
          <w:szCs w:val="20"/>
          <w:lang w:eastAsia="cs-CZ"/>
        </w:rPr>
        <w:t>c) fyzickou nebo právnickou osobou, subjektem nebo orgánem, který jedná jménem nebo na pokyn některého ze subjektů uvedených v písmeni a) nebo b) tohoto odstavce</w:t>
      </w:r>
    </w:p>
    <w:p w:rsidR="003575B9" w:rsidRPr="001975E1" w:rsidRDefault="0067686F" w:rsidP="00462B47">
      <w:pPr>
        <w:widowControl w:val="0"/>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1975E1">
        <w:rPr>
          <w:rFonts w:ascii="Arial" w:hAnsi="Arial" w:cs="Arial"/>
          <w:sz w:val="20"/>
          <w:szCs w:val="20"/>
        </w:rPr>
        <w:t>Objednatel je oprávněn od smlouvy odstoupit v případě, kdy Zhotovitel nesplní povinnost uvedenou v odst. 9.14. a 9.15. této smlouvy.</w:t>
      </w:r>
    </w:p>
    <w:p w:rsidR="003575B9" w:rsidRPr="004D17A8" w:rsidRDefault="003575B9" w:rsidP="00301994">
      <w:pPr>
        <w:suppressAutoHyphens/>
        <w:overflowPunct w:val="0"/>
        <w:autoSpaceDE w:val="0"/>
        <w:spacing w:before="120" w:after="120" w:line="240" w:lineRule="auto"/>
        <w:jc w:val="both"/>
        <w:textAlignment w:val="baseline"/>
        <w:rPr>
          <w:rFonts w:ascii="Arial" w:eastAsia="Times New Roman" w:hAnsi="Arial" w:cs="Arial"/>
          <w:sz w:val="20"/>
          <w:szCs w:val="20"/>
          <w:lang w:eastAsia="ar-SA"/>
        </w:rPr>
      </w:pPr>
    </w:p>
    <w:p w:rsidR="00221E21" w:rsidRPr="004D17A8" w:rsidRDefault="00420A12" w:rsidP="003E1423">
      <w:pPr>
        <w:spacing w:before="120" w:after="120" w:line="240" w:lineRule="auto"/>
        <w:jc w:val="center"/>
        <w:rPr>
          <w:rFonts w:ascii="Arial" w:hAnsi="Arial" w:cs="Arial"/>
          <w:b/>
          <w:sz w:val="20"/>
          <w:szCs w:val="20"/>
        </w:rPr>
      </w:pPr>
      <w:r w:rsidRPr="004D17A8">
        <w:rPr>
          <w:rFonts w:ascii="Arial" w:hAnsi="Arial" w:cs="Arial"/>
          <w:b/>
          <w:sz w:val="20"/>
          <w:szCs w:val="20"/>
        </w:rPr>
        <w:t xml:space="preserve">Článek </w:t>
      </w:r>
      <w:r w:rsidR="000F3C3F" w:rsidRPr="004D17A8">
        <w:rPr>
          <w:rFonts w:ascii="Arial" w:hAnsi="Arial" w:cs="Arial"/>
          <w:b/>
          <w:sz w:val="20"/>
          <w:szCs w:val="20"/>
          <w:lang w:eastAsia="ar-SA"/>
        </w:rPr>
        <w:t>10</w:t>
      </w:r>
    </w:p>
    <w:p w:rsidR="004D17A8" w:rsidRPr="003575B9" w:rsidRDefault="00221E21" w:rsidP="003575B9">
      <w:pPr>
        <w:spacing w:before="120" w:after="120" w:line="240" w:lineRule="auto"/>
        <w:jc w:val="center"/>
        <w:rPr>
          <w:rFonts w:ascii="Arial" w:hAnsi="Arial" w:cs="Arial"/>
          <w:b/>
          <w:sz w:val="20"/>
          <w:szCs w:val="20"/>
        </w:rPr>
      </w:pPr>
      <w:r w:rsidRPr="004D17A8">
        <w:rPr>
          <w:rFonts w:ascii="Arial" w:hAnsi="Arial" w:cs="Arial"/>
          <w:b/>
          <w:sz w:val="20"/>
          <w:szCs w:val="20"/>
        </w:rPr>
        <w:t>Závěrečná ujednání</w:t>
      </w:r>
    </w:p>
    <w:p w:rsidR="004D17A8" w:rsidRPr="00EB2647" w:rsidRDefault="004D17A8" w:rsidP="008A519C">
      <w:pPr>
        <w:pStyle w:val="Odstavecseseznamem"/>
        <w:numPr>
          <w:ilvl w:val="0"/>
          <w:numId w:val="34"/>
        </w:numPr>
        <w:suppressAutoHyphens/>
        <w:spacing w:before="120" w:after="120" w:line="240" w:lineRule="auto"/>
        <w:ind w:left="567" w:right="-34" w:hanging="567"/>
        <w:jc w:val="both"/>
        <w:rPr>
          <w:rFonts w:ascii="Arial" w:eastAsia="Times New Roman" w:hAnsi="Arial" w:cs="Arial"/>
          <w:sz w:val="20"/>
          <w:szCs w:val="20"/>
          <w:lang w:eastAsia="ar-SA"/>
        </w:rPr>
      </w:pPr>
      <w:r w:rsidRPr="00EB2647">
        <w:rPr>
          <w:rFonts w:ascii="Arial" w:hAnsi="Arial" w:cs="Arial"/>
          <w:sz w:val="20"/>
          <w:szCs w:val="20"/>
        </w:rPr>
        <w:t>Zhotovitel se zavazuje</w:t>
      </w:r>
      <w:r w:rsidRPr="00EB2647">
        <w:rPr>
          <w:rFonts w:ascii="Arial" w:hAnsi="Arial" w:cs="Arial"/>
          <w:color w:val="000000"/>
          <w:sz w:val="20"/>
          <w:szCs w:val="20"/>
        </w:rPr>
        <w:t xml:space="preserv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w:t>
      </w:r>
      <w:r w:rsidRPr="00EB2647">
        <w:rPr>
          <w:rFonts w:ascii="Arial" w:hAnsi="Arial" w:cs="Arial"/>
          <w:color w:val="000000"/>
          <w:sz w:val="20"/>
          <w:szCs w:val="20"/>
        </w:rPr>
        <w:lastRenderedPageBreak/>
        <w:t>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w:t>
      </w:r>
      <w:r w:rsidR="001A6ECF">
        <w:rPr>
          <w:rFonts w:ascii="Arial" w:hAnsi="Arial" w:cs="Arial"/>
          <w:color w:val="000000"/>
          <w:sz w:val="20"/>
          <w:szCs w:val="20"/>
        </w:rPr>
        <w:t>inné právní úpravy. Zároveň je Z</w:t>
      </w:r>
      <w:r w:rsidRPr="00EB2647">
        <w:rPr>
          <w:rFonts w:ascii="Arial" w:hAnsi="Arial" w:cs="Arial"/>
          <w:color w:val="000000"/>
          <w:sz w:val="20"/>
          <w:szCs w:val="20"/>
        </w:rPr>
        <w:t>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F3C3F" w:rsidRPr="004D17A8" w:rsidRDefault="008D22A9" w:rsidP="003E1423">
      <w:pPr>
        <w:numPr>
          <w:ilvl w:val="0"/>
          <w:numId w:val="34"/>
        </w:numPr>
        <w:suppressAutoHyphens/>
        <w:spacing w:before="120" w:after="120" w:line="240" w:lineRule="auto"/>
        <w:ind w:left="567" w:right="-34" w:hanging="567"/>
        <w:jc w:val="both"/>
        <w:rPr>
          <w:rFonts w:ascii="Arial" w:eastAsia="Times New Roman" w:hAnsi="Arial" w:cs="Arial"/>
          <w:sz w:val="20"/>
          <w:szCs w:val="20"/>
          <w:lang w:eastAsia="ar-SA"/>
        </w:rPr>
      </w:pPr>
      <w:r w:rsidRPr="004D17A8">
        <w:rPr>
          <w:rFonts w:ascii="Arial" w:eastAsia="Times New Roman" w:hAnsi="Arial" w:cs="Arial"/>
          <w:sz w:val="20"/>
          <w:szCs w:val="20"/>
          <w:lang w:eastAsia="ar-SA"/>
        </w:rPr>
        <w:t>Smluvní strany se dohodly, že případné spory vzniklé ze závazků sjednaných touto smlouvou budou přednostně řešit smírnou cestou</w:t>
      </w:r>
      <w:r w:rsidR="000F3C3F" w:rsidRPr="004D17A8">
        <w:rPr>
          <w:rFonts w:ascii="Arial" w:eastAsia="Times New Roman" w:hAnsi="Arial" w:cs="Arial"/>
          <w:sz w:val="20"/>
          <w:szCs w:val="20"/>
          <w:lang w:eastAsia="ar-SA"/>
        </w:rPr>
        <w:t>.</w:t>
      </w:r>
    </w:p>
    <w:p w:rsidR="00E34BB8" w:rsidRPr="004D17A8" w:rsidRDefault="005543CD" w:rsidP="003E1423">
      <w:pPr>
        <w:numPr>
          <w:ilvl w:val="0"/>
          <w:numId w:val="34"/>
        </w:numPr>
        <w:suppressAutoHyphens/>
        <w:spacing w:before="120" w:after="120" w:line="240" w:lineRule="auto"/>
        <w:ind w:left="567" w:right="-34" w:hanging="567"/>
        <w:jc w:val="both"/>
        <w:rPr>
          <w:rFonts w:ascii="Arial" w:eastAsia="Times New Roman" w:hAnsi="Arial" w:cs="Arial"/>
          <w:sz w:val="20"/>
          <w:szCs w:val="20"/>
          <w:lang w:eastAsia="ar-SA"/>
        </w:rPr>
      </w:pPr>
      <w:r w:rsidRPr="004D17A8">
        <w:rPr>
          <w:rFonts w:ascii="Arial" w:eastAsia="Times New Roman" w:hAnsi="Arial" w:cs="Arial"/>
          <w:sz w:val="20"/>
          <w:szCs w:val="20"/>
          <w:lang w:eastAsia="ar-SA"/>
        </w:rPr>
        <w:t>Zhotovitel</w:t>
      </w:r>
      <w:r w:rsidR="008F61C8" w:rsidRPr="004D17A8">
        <w:rPr>
          <w:rFonts w:ascii="Arial" w:eastAsia="Times New Roman" w:hAnsi="Arial" w:cs="Arial"/>
          <w:sz w:val="20"/>
          <w:szCs w:val="20"/>
          <w:lang w:eastAsia="ar-SA"/>
        </w:rPr>
        <w:t xml:space="preserve"> není </w:t>
      </w:r>
      <w:r w:rsidRPr="004D17A8">
        <w:rPr>
          <w:rFonts w:ascii="Arial" w:eastAsia="Times New Roman" w:hAnsi="Arial" w:cs="Arial"/>
          <w:sz w:val="20"/>
          <w:szCs w:val="20"/>
          <w:lang w:eastAsia="ar-SA"/>
        </w:rPr>
        <w:t>oprávněn posto</w:t>
      </w:r>
      <w:r w:rsidR="0018619C" w:rsidRPr="004D17A8">
        <w:rPr>
          <w:rFonts w:ascii="Arial" w:eastAsia="Times New Roman" w:hAnsi="Arial" w:cs="Arial"/>
          <w:sz w:val="20"/>
          <w:szCs w:val="20"/>
          <w:lang w:eastAsia="ar-SA"/>
        </w:rPr>
        <w:t xml:space="preserve">upit </w:t>
      </w:r>
      <w:r w:rsidR="00836A20" w:rsidRPr="004D17A8">
        <w:rPr>
          <w:rFonts w:ascii="Arial" w:eastAsia="Times New Roman" w:hAnsi="Arial" w:cs="Arial"/>
          <w:sz w:val="20"/>
          <w:szCs w:val="20"/>
          <w:lang w:eastAsia="ar-SA"/>
        </w:rPr>
        <w:t xml:space="preserve">jakékoliv </w:t>
      </w:r>
      <w:r w:rsidR="0018619C" w:rsidRPr="004D17A8">
        <w:rPr>
          <w:rFonts w:ascii="Arial" w:eastAsia="Times New Roman" w:hAnsi="Arial" w:cs="Arial"/>
          <w:sz w:val="20"/>
          <w:szCs w:val="20"/>
          <w:lang w:eastAsia="ar-SA"/>
        </w:rPr>
        <w:t>pohledávk</w:t>
      </w:r>
      <w:r w:rsidR="00BF1E0D">
        <w:rPr>
          <w:rFonts w:ascii="Arial" w:eastAsia="Times New Roman" w:hAnsi="Arial" w:cs="Arial"/>
          <w:sz w:val="20"/>
          <w:szCs w:val="20"/>
          <w:lang w:eastAsia="ar-SA"/>
        </w:rPr>
        <w:t>y za O</w:t>
      </w:r>
      <w:r w:rsidR="00836A20" w:rsidRPr="004D17A8">
        <w:rPr>
          <w:rFonts w:ascii="Arial" w:eastAsia="Times New Roman" w:hAnsi="Arial" w:cs="Arial"/>
          <w:sz w:val="20"/>
          <w:szCs w:val="20"/>
          <w:lang w:eastAsia="ar-SA"/>
        </w:rPr>
        <w:t>bjednatelem vzniklé z této</w:t>
      </w:r>
      <w:r w:rsidR="0018619C" w:rsidRPr="004D17A8">
        <w:rPr>
          <w:rFonts w:ascii="Arial" w:eastAsia="Times New Roman" w:hAnsi="Arial" w:cs="Arial"/>
          <w:sz w:val="20"/>
          <w:szCs w:val="20"/>
          <w:lang w:eastAsia="ar-SA"/>
        </w:rPr>
        <w:t xml:space="preserve"> </w:t>
      </w:r>
      <w:r w:rsidRPr="004D17A8">
        <w:rPr>
          <w:rFonts w:ascii="Arial" w:eastAsia="Times New Roman" w:hAnsi="Arial" w:cs="Arial"/>
          <w:sz w:val="20"/>
          <w:szCs w:val="20"/>
          <w:lang w:eastAsia="ar-SA"/>
        </w:rPr>
        <w:t>smlouvy</w:t>
      </w:r>
      <w:r w:rsidR="008F473B" w:rsidRPr="004D17A8">
        <w:rPr>
          <w:rFonts w:ascii="Arial" w:eastAsia="Times New Roman" w:hAnsi="Arial" w:cs="Arial"/>
          <w:sz w:val="20"/>
          <w:szCs w:val="20"/>
          <w:lang w:eastAsia="ar-SA"/>
        </w:rPr>
        <w:t xml:space="preserve">, </w:t>
      </w:r>
      <w:r w:rsidR="00836A20" w:rsidRPr="004D17A8">
        <w:rPr>
          <w:rFonts w:ascii="Arial" w:eastAsia="Times New Roman" w:hAnsi="Arial" w:cs="Arial"/>
          <w:sz w:val="20"/>
          <w:szCs w:val="20"/>
          <w:lang w:eastAsia="ar-SA"/>
        </w:rPr>
        <w:t xml:space="preserve">či v souvislosti s touto smlouvou na </w:t>
      </w:r>
      <w:r w:rsidRPr="004D17A8">
        <w:rPr>
          <w:rFonts w:ascii="Arial" w:eastAsia="Times New Roman" w:hAnsi="Arial" w:cs="Arial"/>
          <w:sz w:val="20"/>
          <w:szCs w:val="20"/>
          <w:lang w:eastAsia="ar-SA"/>
        </w:rPr>
        <w:t>třetí osob</w:t>
      </w:r>
      <w:r w:rsidR="00836A20" w:rsidRPr="004D17A8">
        <w:rPr>
          <w:rFonts w:ascii="Arial" w:eastAsia="Times New Roman" w:hAnsi="Arial" w:cs="Arial"/>
          <w:sz w:val="20"/>
          <w:szCs w:val="20"/>
          <w:lang w:eastAsia="ar-SA"/>
        </w:rPr>
        <w:t>u</w:t>
      </w:r>
      <w:r w:rsidRPr="004D17A8">
        <w:rPr>
          <w:rFonts w:ascii="Arial" w:eastAsia="Times New Roman" w:hAnsi="Arial" w:cs="Arial"/>
          <w:sz w:val="20"/>
          <w:szCs w:val="20"/>
          <w:lang w:eastAsia="ar-SA"/>
        </w:rPr>
        <w:t xml:space="preserve"> bez </w:t>
      </w:r>
      <w:r w:rsidR="00060188">
        <w:rPr>
          <w:rFonts w:ascii="Arial" w:eastAsia="Times New Roman" w:hAnsi="Arial" w:cs="Arial"/>
          <w:sz w:val="20"/>
          <w:szCs w:val="20"/>
          <w:lang w:eastAsia="ar-SA"/>
        </w:rPr>
        <w:t>předchozího písemného souhlasu O</w:t>
      </w:r>
      <w:r w:rsidRPr="004D17A8">
        <w:rPr>
          <w:rFonts w:ascii="Arial" w:eastAsia="Times New Roman" w:hAnsi="Arial" w:cs="Arial"/>
          <w:sz w:val="20"/>
          <w:szCs w:val="20"/>
          <w:lang w:eastAsia="ar-SA"/>
        </w:rPr>
        <w:t xml:space="preserve">bjednatele. </w:t>
      </w:r>
    </w:p>
    <w:p w:rsidR="00221E21" w:rsidRPr="004D17A8" w:rsidRDefault="00221E21" w:rsidP="003E1423">
      <w:pPr>
        <w:numPr>
          <w:ilvl w:val="0"/>
          <w:numId w:val="34"/>
        </w:numPr>
        <w:suppressAutoHyphens/>
        <w:spacing w:before="120" w:after="120" w:line="240" w:lineRule="auto"/>
        <w:ind w:left="567" w:hanging="567"/>
        <w:jc w:val="both"/>
        <w:rPr>
          <w:rFonts w:ascii="Arial" w:hAnsi="Arial" w:cs="Arial"/>
          <w:sz w:val="20"/>
          <w:szCs w:val="20"/>
        </w:rPr>
      </w:pPr>
      <w:r w:rsidRPr="004D17A8">
        <w:rPr>
          <w:rFonts w:ascii="Arial" w:hAnsi="Arial" w:cs="Arial"/>
          <w:sz w:val="20"/>
          <w:szCs w:val="20"/>
        </w:rPr>
        <w:t>Změny a doplňky této smlouvy lze provádět pouze písemnými oboustranně dohodnutými dodatky, které se stanou nedílnou součástí této smlouvy.</w:t>
      </w:r>
      <w:r w:rsidR="00916689" w:rsidRPr="004D17A8">
        <w:rPr>
          <w:rFonts w:ascii="Arial" w:eastAsia="Times New Roman" w:hAnsi="Arial" w:cs="Arial"/>
          <w:sz w:val="20"/>
          <w:szCs w:val="20"/>
          <w:lang w:eastAsia="ar-SA"/>
        </w:rPr>
        <w:t xml:space="preserve"> </w:t>
      </w:r>
    </w:p>
    <w:p w:rsidR="00221E21" w:rsidRPr="004D17A8" w:rsidRDefault="00836A20" w:rsidP="003E1423">
      <w:pPr>
        <w:numPr>
          <w:ilvl w:val="0"/>
          <w:numId w:val="34"/>
        </w:numPr>
        <w:suppressAutoHyphens/>
        <w:spacing w:before="120" w:after="120" w:line="240" w:lineRule="auto"/>
        <w:ind w:left="567" w:hanging="567"/>
        <w:jc w:val="both"/>
        <w:rPr>
          <w:rFonts w:ascii="Arial" w:hAnsi="Arial" w:cs="Arial"/>
          <w:sz w:val="20"/>
          <w:szCs w:val="20"/>
        </w:rPr>
      </w:pPr>
      <w:r w:rsidRPr="004D17A8">
        <w:rPr>
          <w:rFonts w:ascii="Arial" w:eastAsia="Times New Roman" w:hAnsi="Arial" w:cs="Arial"/>
          <w:snapToGrid w:val="0"/>
          <w:color w:val="000000"/>
          <w:sz w:val="20"/>
          <w:szCs w:val="20"/>
          <w:lang w:eastAsia="cs-CZ"/>
        </w:rPr>
        <w:t>V ostat</w:t>
      </w:r>
      <w:r w:rsidR="00F52930">
        <w:rPr>
          <w:rFonts w:ascii="Arial" w:eastAsia="Times New Roman" w:hAnsi="Arial" w:cs="Arial"/>
          <w:snapToGrid w:val="0"/>
          <w:color w:val="000000"/>
          <w:sz w:val="20"/>
          <w:szCs w:val="20"/>
          <w:lang w:eastAsia="cs-CZ"/>
        </w:rPr>
        <w:t>ním se řídí práva a povinnosti S</w:t>
      </w:r>
      <w:r w:rsidRPr="004D17A8">
        <w:rPr>
          <w:rFonts w:ascii="Arial" w:eastAsia="Times New Roman" w:hAnsi="Arial" w:cs="Arial"/>
          <w:snapToGrid w:val="0"/>
          <w:color w:val="000000"/>
          <w:sz w:val="20"/>
          <w:szCs w:val="20"/>
          <w:lang w:eastAsia="cs-CZ"/>
        </w:rPr>
        <w:t xml:space="preserve">mluvních stran ustanoveními </w:t>
      </w:r>
      <w:r w:rsidR="00C45593" w:rsidRPr="004D17A8">
        <w:rPr>
          <w:rFonts w:ascii="Arial" w:eastAsia="Times New Roman" w:hAnsi="Arial" w:cs="Arial"/>
          <w:b/>
          <w:snapToGrid w:val="0"/>
          <w:color w:val="000000"/>
          <w:sz w:val="20"/>
          <w:szCs w:val="20"/>
          <w:lang w:eastAsia="cs-CZ"/>
        </w:rPr>
        <w:t>OZ</w:t>
      </w:r>
      <w:r w:rsidR="00221E21" w:rsidRPr="004D17A8">
        <w:rPr>
          <w:rFonts w:ascii="Arial" w:hAnsi="Arial" w:cs="Arial"/>
          <w:sz w:val="20"/>
          <w:szCs w:val="20"/>
        </w:rPr>
        <w:t>.</w:t>
      </w:r>
    </w:p>
    <w:p w:rsidR="00A9305C" w:rsidRPr="004D17A8"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4D17A8">
        <w:rPr>
          <w:rFonts w:ascii="Arial" w:hAnsi="Arial" w:cs="Arial"/>
          <w:sz w:val="20"/>
          <w:szCs w:val="20"/>
        </w:rPr>
        <w:t xml:space="preserve">Zhotovitel souhlasí se zveřejněním případných informací o této </w:t>
      </w:r>
      <w:r w:rsidR="001C5691" w:rsidRPr="004D17A8">
        <w:rPr>
          <w:rFonts w:ascii="Arial" w:hAnsi="Arial" w:cs="Arial"/>
          <w:sz w:val="20"/>
          <w:szCs w:val="20"/>
        </w:rPr>
        <w:t>s</w:t>
      </w:r>
      <w:r w:rsidRPr="004D17A8">
        <w:rPr>
          <w:rFonts w:ascii="Arial" w:hAnsi="Arial" w:cs="Arial"/>
          <w:sz w:val="20"/>
          <w:szCs w:val="20"/>
        </w:rPr>
        <w:t xml:space="preserve">mlouvě dle </w:t>
      </w:r>
      <w:r w:rsidRPr="004D17A8">
        <w:rPr>
          <w:rFonts w:ascii="Arial" w:hAnsi="Arial" w:cs="Arial"/>
          <w:b/>
          <w:sz w:val="20"/>
          <w:szCs w:val="20"/>
        </w:rPr>
        <w:t>zákona č.</w:t>
      </w:r>
      <w:r w:rsidR="00E0195B" w:rsidRPr="004D17A8">
        <w:rPr>
          <w:rFonts w:ascii="Arial" w:hAnsi="Arial" w:cs="Arial"/>
          <w:b/>
          <w:sz w:val="20"/>
          <w:szCs w:val="20"/>
        </w:rPr>
        <w:t> </w:t>
      </w:r>
      <w:r w:rsidRPr="004D17A8">
        <w:rPr>
          <w:rFonts w:ascii="Arial" w:hAnsi="Arial" w:cs="Arial"/>
          <w:b/>
          <w:sz w:val="20"/>
          <w:szCs w:val="20"/>
        </w:rPr>
        <w:t>106/1999 Sb. o svobodném přístupu k informacím, v jeho platném znění</w:t>
      </w:r>
      <w:r w:rsidRPr="004D17A8">
        <w:rPr>
          <w:rFonts w:ascii="Arial" w:hAnsi="Arial" w:cs="Arial"/>
          <w:sz w:val="20"/>
          <w:szCs w:val="20"/>
        </w:rPr>
        <w:t xml:space="preserve">, či se zveřejněním </w:t>
      </w:r>
      <w:r w:rsidR="001C5691" w:rsidRPr="004D17A8">
        <w:rPr>
          <w:rFonts w:ascii="Arial" w:hAnsi="Arial" w:cs="Arial"/>
          <w:sz w:val="20"/>
          <w:szCs w:val="20"/>
        </w:rPr>
        <w:t>s</w:t>
      </w:r>
      <w:r w:rsidRPr="004D17A8">
        <w:rPr>
          <w:rFonts w:ascii="Arial" w:hAnsi="Arial" w:cs="Arial"/>
          <w:sz w:val="20"/>
          <w:szCs w:val="20"/>
        </w:rPr>
        <w:t xml:space="preserve">mlouvy v souladu s povinnostmi </w:t>
      </w:r>
      <w:r w:rsidR="00BF1E0D">
        <w:rPr>
          <w:rFonts w:ascii="Arial" w:hAnsi="Arial" w:cs="Arial"/>
          <w:sz w:val="20"/>
          <w:szCs w:val="20"/>
        </w:rPr>
        <w:t>O</w:t>
      </w:r>
      <w:r w:rsidRPr="004D17A8">
        <w:rPr>
          <w:rFonts w:ascii="Arial" w:hAnsi="Arial" w:cs="Arial"/>
          <w:sz w:val="20"/>
          <w:szCs w:val="20"/>
        </w:rPr>
        <w:t>bjednatele za podmínek vyplývajících z</w:t>
      </w:r>
      <w:r w:rsidR="00E0195B" w:rsidRPr="004D17A8">
        <w:rPr>
          <w:rFonts w:ascii="Arial" w:hAnsi="Arial" w:cs="Arial"/>
          <w:sz w:val="20"/>
          <w:szCs w:val="20"/>
        </w:rPr>
        <w:t> </w:t>
      </w:r>
      <w:r w:rsidRPr="004D17A8">
        <w:rPr>
          <w:rFonts w:ascii="Arial" w:hAnsi="Arial" w:cs="Arial"/>
          <w:sz w:val="20"/>
          <w:szCs w:val="20"/>
        </w:rPr>
        <w:t xml:space="preserve">příslušných právních předpisů, zejména souhlasí se zveřejněním </w:t>
      </w:r>
      <w:r w:rsidR="001C5691" w:rsidRPr="004D17A8">
        <w:rPr>
          <w:rFonts w:ascii="Arial" w:hAnsi="Arial" w:cs="Arial"/>
          <w:sz w:val="20"/>
          <w:szCs w:val="20"/>
        </w:rPr>
        <w:t>s</w:t>
      </w:r>
      <w:r w:rsidRPr="004D17A8">
        <w:rPr>
          <w:rFonts w:ascii="Arial" w:hAnsi="Arial" w:cs="Arial"/>
          <w:sz w:val="20"/>
          <w:szCs w:val="20"/>
        </w:rPr>
        <w:t xml:space="preserve">mlouvy včetně všech jejich změn a dodatků, výše skutečně uhrazené ceny na základě </w:t>
      </w:r>
      <w:r w:rsidR="001C5691" w:rsidRPr="004D17A8">
        <w:rPr>
          <w:rFonts w:ascii="Arial" w:hAnsi="Arial" w:cs="Arial"/>
          <w:sz w:val="20"/>
          <w:szCs w:val="20"/>
        </w:rPr>
        <w:t>s</w:t>
      </w:r>
      <w:r w:rsidRPr="004D17A8">
        <w:rPr>
          <w:rFonts w:ascii="Arial" w:hAnsi="Arial" w:cs="Arial"/>
          <w:sz w:val="20"/>
          <w:szCs w:val="20"/>
        </w:rPr>
        <w:t xml:space="preserve">mlouvy a dalších údajů na profilu </w:t>
      </w:r>
      <w:r w:rsidR="00BF1E0D">
        <w:rPr>
          <w:rFonts w:ascii="Arial" w:hAnsi="Arial" w:cs="Arial"/>
          <w:sz w:val="20"/>
          <w:szCs w:val="20"/>
        </w:rPr>
        <w:t>O</w:t>
      </w:r>
      <w:r w:rsidRPr="004D17A8">
        <w:rPr>
          <w:rFonts w:ascii="Arial" w:hAnsi="Arial" w:cs="Arial"/>
          <w:sz w:val="20"/>
          <w:szCs w:val="20"/>
        </w:rPr>
        <w:t xml:space="preserve">bjednatele dle </w:t>
      </w:r>
      <w:r w:rsidR="00743221">
        <w:rPr>
          <w:rFonts w:ascii="Arial" w:hAnsi="Arial" w:cs="Arial"/>
          <w:b/>
          <w:sz w:val="20"/>
          <w:szCs w:val="20"/>
        </w:rPr>
        <w:t>§ 219 zákona o veřejných zakázkách</w:t>
      </w:r>
      <w:r w:rsidRPr="004D17A8">
        <w:rPr>
          <w:rFonts w:ascii="Arial" w:hAnsi="Arial" w:cs="Arial"/>
          <w:sz w:val="20"/>
          <w:szCs w:val="20"/>
        </w:rPr>
        <w:t xml:space="preserve"> a v registru smluv dle </w:t>
      </w:r>
      <w:r w:rsidRPr="004D17A8">
        <w:rPr>
          <w:rFonts w:ascii="Arial" w:hAnsi="Arial" w:cs="Arial"/>
          <w:b/>
          <w:sz w:val="20"/>
          <w:szCs w:val="20"/>
        </w:rPr>
        <w:t xml:space="preserve">zákona č. 340/2015 Sb. </w:t>
      </w:r>
      <w:r w:rsidR="00743221">
        <w:rPr>
          <w:rFonts w:ascii="Arial" w:hAnsi="Arial" w:cs="Arial"/>
          <w:b/>
          <w:sz w:val="20"/>
          <w:szCs w:val="20"/>
        </w:rPr>
        <w:t>o</w:t>
      </w:r>
      <w:r w:rsidR="00E0195B" w:rsidRPr="004D17A8">
        <w:rPr>
          <w:rFonts w:ascii="Arial" w:hAnsi="Arial" w:cs="Arial"/>
          <w:b/>
          <w:sz w:val="20"/>
          <w:szCs w:val="20"/>
        </w:rPr>
        <w:t> </w:t>
      </w:r>
      <w:r w:rsidRPr="004D17A8">
        <w:rPr>
          <w:rFonts w:ascii="Arial" w:hAnsi="Arial" w:cs="Arial"/>
          <w:b/>
          <w:sz w:val="20"/>
          <w:szCs w:val="20"/>
        </w:rPr>
        <w:t>zvláštních podmínkách účinnosti některých smluv, uveřejňování těchto smluv a o registru smluv (zákon o registru smluv)</w:t>
      </w:r>
      <w:r w:rsidR="00F52930">
        <w:rPr>
          <w:rFonts w:ascii="Arial" w:hAnsi="Arial" w:cs="Arial"/>
          <w:sz w:val="20"/>
          <w:szCs w:val="20"/>
        </w:rPr>
        <w:t>. Smlouvu bude dle vůle S</w:t>
      </w:r>
      <w:r w:rsidRPr="004D17A8">
        <w:rPr>
          <w:rFonts w:ascii="Arial" w:hAnsi="Arial" w:cs="Arial"/>
          <w:sz w:val="20"/>
          <w:szCs w:val="20"/>
        </w:rPr>
        <w:t xml:space="preserve">mluvních stran na profilu zadavatele a v registru smluv v souladu s příslušnými právními předpisy, zejména ve lhůtách stanovených příslušnými právními předpisy, zveřejňovat </w:t>
      </w:r>
      <w:r w:rsidR="00060188">
        <w:rPr>
          <w:rFonts w:ascii="Arial" w:hAnsi="Arial" w:cs="Arial"/>
          <w:sz w:val="20"/>
          <w:szCs w:val="20"/>
        </w:rPr>
        <w:t>O</w:t>
      </w:r>
      <w:r w:rsidRPr="004D17A8">
        <w:rPr>
          <w:rFonts w:ascii="Arial" w:hAnsi="Arial" w:cs="Arial"/>
          <w:sz w:val="20"/>
          <w:szCs w:val="20"/>
        </w:rPr>
        <w:t>bjednatel.</w:t>
      </w:r>
    </w:p>
    <w:p w:rsidR="00A9305C" w:rsidRPr="004D17A8" w:rsidRDefault="001C5691" w:rsidP="00A9305C">
      <w:pPr>
        <w:numPr>
          <w:ilvl w:val="0"/>
          <w:numId w:val="34"/>
        </w:numPr>
        <w:suppressAutoHyphens/>
        <w:spacing w:before="120" w:after="120" w:line="240" w:lineRule="auto"/>
        <w:ind w:left="567" w:hanging="567"/>
        <w:jc w:val="both"/>
        <w:rPr>
          <w:rFonts w:ascii="Arial" w:hAnsi="Arial" w:cs="Arial"/>
          <w:sz w:val="20"/>
          <w:szCs w:val="20"/>
        </w:rPr>
      </w:pPr>
      <w:r w:rsidRPr="004D17A8">
        <w:rPr>
          <w:rFonts w:ascii="Arial" w:hAnsi="Arial" w:cs="Arial"/>
          <w:sz w:val="20"/>
          <w:szCs w:val="20"/>
        </w:rPr>
        <w:t>Tato s</w:t>
      </w:r>
      <w:r w:rsidR="00A9305C" w:rsidRPr="004D17A8">
        <w:rPr>
          <w:rFonts w:ascii="Arial" w:hAnsi="Arial" w:cs="Arial"/>
          <w:sz w:val="20"/>
          <w:szCs w:val="20"/>
        </w:rPr>
        <w:t>mlouva o dílo je vyhotovena v el</w:t>
      </w:r>
      <w:r w:rsidR="00F52930">
        <w:rPr>
          <w:rFonts w:ascii="Arial" w:hAnsi="Arial" w:cs="Arial"/>
          <w:sz w:val="20"/>
          <w:szCs w:val="20"/>
        </w:rPr>
        <w:t>ektronické podobě, přičemž obě S</w:t>
      </w:r>
      <w:r w:rsidR="00A9305C" w:rsidRPr="004D17A8">
        <w:rPr>
          <w:rFonts w:ascii="Arial" w:hAnsi="Arial" w:cs="Arial"/>
          <w:sz w:val="20"/>
          <w:szCs w:val="20"/>
        </w:rPr>
        <w:t>mluvní strany obdrží její elektronický originál.</w:t>
      </w:r>
    </w:p>
    <w:p w:rsidR="00A9305C" w:rsidRPr="004D17A8"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4D17A8">
        <w:rPr>
          <w:rFonts w:ascii="Arial" w:hAnsi="Arial" w:cs="Arial"/>
          <w:sz w:val="20"/>
          <w:szCs w:val="20"/>
        </w:rPr>
        <w:t xml:space="preserve">Smlouva je </w:t>
      </w:r>
      <w:r w:rsidRPr="001975E1">
        <w:rPr>
          <w:rFonts w:ascii="Arial" w:hAnsi="Arial" w:cs="Arial"/>
          <w:b/>
          <w:sz w:val="20"/>
          <w:szCs w:val="20"/>
        </w:rPr>
        <w:t>platná</w:t>
      </w:r>
      <w:r w:rsidRPr="004D17A8">
        <w:rPr>
          <w:rFonts w:ascii="Arial" w:hAnsi="Arial" w:cs="Arial"/>
          <w:sz w:val="20"/>
          <w:szCs w:val="20"/>
        </w:rPr>
        <w:t xml:space="preserve"> dnem připojení platného uznávaného elektronického podpisu dle </w:t>
      </w:r>
      <w:r w:rsidRPr="004D17A8">
        <w:rPr>
          <w:rFonts w:ascii="Arial" w:hAnsi="Arial" w:cs="Arial"/>
          <w:b/>
          <w:sz w:val="20"/>
          <w:szCs w:val="20"/>
        </w:rPr>
        <w:t>zákona č. 297/2016 Sb., o službách vytvářejících důvěru pro elektronické transakce, ve znění pozdějších předpisů</w:t>
      </w:r>
      <w:r w:rsidRPr="004D17A8">
        <w:rPr>
          <w:rFonts w:ascii="Arial" w:hAnsi="Arial" w:cs="Arial"/>
          <w:sz w:val="20"/>
          <w:szCs w:val="20"/>
        </w:rPr>
        <w:t xml:space="preserve">, do této </w:t>
      </w:r>
      <w:r w:rsidR="001C5691" w:rsidRPr="004D17A8">
        <w:rPr>
          <w:rFonts w:ascii="Arial" w:hAnsi="Arial" w:cs="Arial"/>
          <w:sz w:val="20"/>
          <w:szCs w:val="20"/>
        </w:rPr>
        <w:t>s</w:t>
      </w:r>
      <w:r w:rsidRPr="004D17A8">
        <w:rPr>
          <w:rFonts w:ascii="Arial" w:hAnsi="Arial" w:cs="Arial"/>
          <w:sz w:val="20"/>
          <w:szCs w:val="20"/>
        </w:rPr>
        <w:t>mlouvy a jejích jednotlivých příloh, nejsou-li součástí jediného elektronického dokumentu (tj. do všech samostatných souborů tvořících</w:t>
      </w:r>
      <w:r w:rsidR="00F52930">
        <w:rPr>
          <w:rFonts w:ascii="Arial" w:hAnsi="Arial" w:cs="Arial"/>
          <w:sz w:val="20"/>
          <w:szCs w:val="20"/>
        </w:rPr>
        <w:t xml:space="preserve"> v souhrnu Smlouvu, a to oběma S</w:t>
      </w:r>
      <w:r w:rsidRPr="004D17A8">
        <w:rPr>
          <w:rFonts w:ascii="Arial" w:hAnsi="Arial" w:cs="Arial"/>
          <w:sz w:val="20"/>
          <w:szCs w:val="20"/>
        </w:rPr>
        <w:t>mluvními stranami).</w:t>
      </w:r>
    </w:p>
    <w:p w:rsidR="00A9305C" w:rsidRPr="004D17A8"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4D17A8">
        <w:rPr>
          <w:rFonts w:ascii="Arial" w:hAnsi="Arial" w:cs="Arial"/>
          <w:sz w:val="20"/>
          <w:szCs w:val="20"/>
        </w:rPr>
        <w:t xml:space="preserve">Smlouva je </w:t>
      </w:r>
      <w:r w:rsidRPr="001975E1">
        <w:rPr>
          <w:rFonts w:ascii="Arial" w:hAnsi="Arial" w:cs="Arial"/>
          <w:b/>
          <w:sz w:val="20"/>
          <w:szCs w:val="20"/>
        </w:rPr>
        <w:t>účinná</w:t>
      </w:r>
      <w:r w:rsidRPr="004D17A8">
        <w:rPr>
          <w:rFonts w:ascii="Arial" w:hAnsi="Arial" w:cs="Arial"/>
          <w:sz w:val="20"/>
          <w:szCs w:val="20"/>
        </w:rPr>
        <w:t xml:space="preserve"> dnem jejího uveřejnění v registru smluv. </w:t>
      </w:r>
    </w:p>
    <w:p w:rsidR="001975E1" w:rsidRDefault="001975E1" w:rsidP="001C5691">
      <w:pPr>
        <w:pStyle w:val="Zkladntextodsazen21"/>
        <w:ind w:firstLine="0"/>
        <w:rPr>
          <w:rFonts w:ascii="Arial" w:hAnsi="Arial" w:cs="Arial"/>
          <w:sz w:val="20"/>
          <w:szCs w:val="20"/>
          <w:lang w:eastAsia="cs-CZ"/>
        </w:rPr>
      </w:pPr>
    </w:p>
    <w:p w:rsidR="001975E1" w:rsidRDefault="001975E1" w:rsidP="001C5691">
      <w:pPr>
        <w:pStyle w:val="Zkladntextodsazen21"/>
        <w:ind w:firstLine="0"/>
        <w:rPr>
          <w:rFonts w:ascii="Arial" w:hAnsi="Arial" w:cs="Arial"/>
          <w:sz w:val="20"/>
          <w:szCs w:val="20"/>
          <w:lang w:eastAsia="cs-CZ"/>
        </w:rPr>
      </w:pPr>
    </w:p>
    <w:p w:rsidR="001975E1" w:rsidRDefault="001975E1" w:rsidP="001C5691">
      <w:pPr>
        <w:pStyle w:val="Zkladntextodsazen21"/>
        <w:ind w:firstLine="0"/>
        <w:rPr>
          <w:rFonts w:ascii="Arial" w:hAnsi="Arial" w:cs="Arial"/>
          <w:sz w:val="20"/>
          <w:szCs w:val="20"/>
          <w:lang w:eastAsia="cs-CZ"/>
        </w:rPr>
      </w:pPr>
    </w:p>
    <w:p w:rsidR="001975E1" w:rsidRDefault="001975E1" w:rsidP="001C5691">
      <w:pPr>
        <w:pStyle w:val="Zkladntextodsazen21"/>
        <w:ind w:firstLine="0"/>
        <w:rPr>
          <w:rFonts w:ascii="Arial" w:hAnsi="Arial" w:cs="Arial"/>
          <w:sz w:val="20"/>
          <w:szCs w:val="20"/>
          <w:lang w:eastAsia="cs-CZ"/>
        </w:rPr>
      </w:pPr>
    </w:p>
    <w:p w:rsidR="001C5691" w:rsidRPr="004D17A8" w:rsidRDefault="001C5691" w:rsidP="001C5691">
      <w:pPr>
        <w:pStyle w:val="Zkladntextodsazen21"/>
        <w:ind w:firstLine="0"/>
        <w:rPr>
          <w:rFonts w:ascii="Arial" w:hAnsi="Arial" w:cs="Arial"/>
          <w:sz w:val="20"/>
          <w:szCs w:val="20"/>
          <w:lang w:eastAsia="cs-CZ"/>
        </w:rPr>
      </w:pPr>
      <w:r w:rsidRPr="004D17A8">
        <w:rPr>
          <w:rFonts w:ascii="Arial" w:hAnsi="Arial" w:cs="Arial"/>
          <w:sz w:val="20"/>
          <w:szCs w:val="20"/>
          <w:lang w:eastAsia="cs-CZ"/>
        </w:rPr>
        <w:t>Nedílnou součástí Smlouvy jsou následující přílohy:</w:t>
      </w:r>
    </w:p>
    <w:p w:rsidR="001C5691" w:rsidRPr="004D17A8" w:rsidRDefault="00E0195B" w:rsidP="00E0195B">
      <w:pPr>
        <w:pStyle w:val="slovanodst"/>
        <w:numPr>
          <w:ilvl w:val="0"/>
          <w:numId w:val="0"/>
        </w:numPr>
        <w:tabs>
          <w:tab w:val="left" w:pos="567"/>
        </w:tabs>
        <w:ind w:left="680" w:hanging="680"/>
        <w:rPr>
          <w:rFonts w:cs="Arial"/>
          <w:sz w:val="20"/>
        </w:rPr>
      </w:pPr>
      <w:r w:rsidRPr="004D17A8">
        <w:rPr>
          <w:rFonts w:cs="Arial"/>
          <w:sz w:val="20"/>
        </w:rPr>
        <w:tab/>
        <w:t>Příloha A</w:t>
      </w:r>
      <w:r w:rsidR="00944DD2" w:rsidRPr="004D17A8">
        <w:rPr>
          <w:rFonts w:cs="Arial"/>
          <w:sz w:val="20"/>
        </w:rPr>
        <w:t>2</w:t>
      </w:r>
      <w:r w:rsidRPr="004D17A8">
        <w:rPr>
          <w:rFonts w:cs="Arial"/>
          <w:sz w:val="20"/>
        </w:rPr>
        <w:t xml:space="preserve"> - </w:t>
      </w:r>
      <w:r w:rsidR="00247280" w:rsidRPr="004D17A8">
        <w:rPr>
          <w:rFonts w:cs="Arial"/>
          <w:sz w:val="20"/>
        </w:rPr>
        <w:t>S</w:t>
      </w:r>
      <w:r w:rsidR="001C5691" w:rsidRPr="004D17A8">
        <w:rPr>
          <w:rFonts w:cs="Arial"/>
          <w:sz w:val="20"/>
        </w:rPr>
        <w:t>eznam mostů určených k provedení HPM v roce 202</w:t>
      </w:r>
      <w:r w:rsidR="0067686F">
        <w:rPr>
          <w:rFonts w:cs="Arial"/>
          <w:sz w:val="20"/>
        </w:rPr>
        <w:t>3 JI</w:t>
      </w:r>
    </w:p>
    <w:p w:rsidR="001C5691" w:rsidRPr="004D17A8" w:rsidRDefault="00E0195B" w:rsidP="00E0195B">
      <w:pPr>
        <w:pStyle w:val="slovanodst"/>
        <w:numPr>
          <w:ilvl w:val="0"/>
          <w:numId w:val="0"/>
        </w:numPr>
        <w:tabs>
          <w:tab w:val="left" w:pos="567"/>
        </w:tabs>
        <w:ind w:left="680" w:hanging="680"/>
        <w:rPr>
          <w:rFonts w:cs="Arial"/>
          <w:sz w:val="20"/>
        </w:rPr>
      </w:pPr>
      <w:r w:rsidRPr="004D17A8">
        <w:rPr>
          <w:rFonts w:cs="Arial"/>
          <w:sz w:val="20"/>
        </w:rPr>
        <w:tab/>
        <w:t xml:space="preserve">Příloha B1 - </w:t>
      </w:r>
      <w:r w:rsidR="001C5691" w:rsidRPr="004D17A8">
        <w:rPr>
          <w:rFonts w:cs="Arial"/>
          <w:sz w:val="20"/>
        </w:rPr>
        <w:t>Údaje, které jsou součástí ujednání a nebudou zveřejněny v Registru smluv</w:t>
      </w:r>
    </w:p>
    <w:p w:rsidR="001C5691" w:rsidRPr="004D17A8" w:rsidRDefault="001C5691" w:rsidP="001C5691">
      <w:pPr>
        <w:pStyle w:val="slovanodst"/>
        <w:numPr>
          <w:ilvl w:val="0"/>
          <w:numId w:val="0"/>
        </w:numPr>
        <w:tabs>
          <w:tab w:val="left" w:pos="567"/>
        </w:tabs>
        <w:ind w:left="567"/>
        <w:rPr>
          <w:rFonts w:cs="Arial"/>
          <w:sz w:val="20"/>
        </w:rPr>
      </w:pPr>
    </w:p>
    <w:p w:rsidR="00F62A2D" w:rsidRDefault="00F62A2D" w:rsidP="001C5691">
      <w:pPr>
        <w:spacing w:after="120"/>
        <w:jc w:val="both"/>
        <w:rPr>
          <w:rFonts w:ascii="Arial" w:hAnsi="Arial" w:cs="Arial"/>
          <w:caps/>
          <w:sz w:val="20"/>
          <w:szCs w:val="20"/>
        </w:rPr>
      </w:pPr>
    </w:p>
    <w:p w:rsidR="00F62A2D" w:rsidRDefault="00F62A2D" w:rsidP="001C5691">
      <w:pPr>
        <w:spacing w:after="120"/>
        <w:jc w:val="both"/>
        <w:rPr>
          <w:rFonts w:ascii="Arial" w:hAnsi="Arial" w:cs="Arial"/>
          <w:caps/>
          <w:sz w:val="20"/>
          <w:szCs w:val="20"/>
        </w:rPr>
      </w:pPr>
    </w:p>
    <w:p w:rsidR="00F62A2D" w:rsidRDefault="00F62A2D" w:rsidP="001C5691">
      <w:pPr>
        <w:spacing w:after="120"/>
        <w:jc w:val="both"/>
        <w:rPr>
          <w:rFonts w:ascii="Arial" w:hAnsi="Arial" w:cs="Arial"/>
          <w:caps/>
          <w:sz w:val="20"/>
          <w:szCs w:val="20"/>
        </w:rPr>
      </w:pPr>
    </w:p>
    <w:p w:rsidR="00F62A2D" w:rsidRDefault="00F62A2D" w:rsidP="001C5691">
      <w:pPr>
        <w:spacing w:after="120"/>
        <w:jc w:val="both"/>
        <w:rPr>
          <w:rFonts w:ascii="Arial" w:hAnsi="Arial" w:cs="Arial"/>
          <w:caps/>
          <w:sz w:val="20"/>
          <w:szCs w:val="20"/>
        </w:rPr>
      </w:pPr>
    </w:p>
    <w:p w:rsidR="001C5691" w:rsidRPr="004D17A8" w:rsidRDefault="001C5691" w:rsidP="001C5691">
      <w:pPr>
        <w:spacing w:after="120"/>
        <w:jc w:val="both"/>
        <w:rPr>
          <w:rFonts w:ascii="Arial" w:hAnsi="Arial" w:cs="Arial"/>
          <w:caps/>
          <w:sz w:val="20"/>
          <w:szCs w:val="20"/>
        </w:rPr>
      </w:pPr>
      <w:r w:rsidRPr="004D17A8">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E0195B" w:rsidRPr="004D17A8" w:rsidRDefault="00E0195B" w:rsidP="001C5691">
      <w:pPr>
        <w:spacing w:after="120"/>
        <w:jc w:val="both"/>
        <w:rPr>
          <w:rFonts w:ascii="Arial" w:hAnsi="Arial" w:cs="Arial"/>
          <w:caps/>
          <w:sz w:val="20"/>
          <w:szCs w:val="20"/>
        </w:rPr>
      </w:pPr>
    </w:p>
    <w:tbl>
      <w:tblPr>
        <w:tblStyle w:val="Mkatabulky"/>
        <w:tblW w:w="0" w:type="auto"/>
        <w:tblInd w:w="7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5"/>
        <w:gridCol w:w="4445"/>
      </w:tblGrid>
      <w:tr w:rsidR="00E0195B" w:rsidRPr="004D17A8" w:rsidTr="009859A4">
        <w:tc>
          <w:tcPr>
            <w:tcW w:w="4903" w:type="dxa"/>
          </w:tcPr>
          <w:p w:rsidR="00E0195B" w:rsidRPr="004D17A8" w:rsidRDefault="00E0195B" w:rsidP="009859A4">
            <w:pPr>
              <w:rPr>
                <w:rFonts w:ascii="Arial" w:hAnsi="Arial" w:cs="Arial"/>
                <w:sz w:val="20"/>
                <w:szCs w:val="20"/>
              </w:rPr>
            </w:pPr>
            <w:r w:rsidRPr="004D17A8">
              <w:rPr>
                <w:rFonts w:ascii="Arial" w:hAnsi="Arial" w:cs="Arial"/>
                <w:sz w:val="20"/>
                <w:szCs w:val="20"/>
              </w:rPr>
              <w:t>V ……………………..</w:t>
            </w:r>
          </w:p>
        </w:tc>
        <w:tc>
          <w:tcPr>
            <w:tcW w:w="4904" w:type="dxa"/>
          </w:tcPr>
          <w:p w:rsidR="00E0195B" w:rsidRPr="004D17A8" w:rsidRDefault="00E0195B" w:rsidP="009859A4">
            <w:pPr>
              <w:rPr>
                <w:rFonts w:ascii="Arial" w:hAnsi="Arial" w:cs="Arial"/>
                <w:sz w:val="20"/>
                <w:szCs w:val="20"/>
              </w:rPr>
            </w:pPr>
            <w:r w:rsidRPr="004D17A8">
              <w:rPr>
                <w:rFonts w:ascii="Arial" w:hAnsi="Arial" w:cs="Arial"/>
                <w:sz w:val="20"/>
                <w:szCs w:val="20"/>
              </w:rPr>
              <w:t>V Jihlavě</w:t>
            </w:r>
          </w:p>
        </w:tc>
      </w:tr>
      <w:tr w:rsidR="00E0195B" w:rsidRPr="004D17A8" w:rsidTr="009859A4">
        <w:tc>
          <w:tcPr>
            <w:tcW w:w="4903" w:type="dxa"/>
          </w:tcPr>
          <w:p w:rsidR="00E0195B" w:rsidRPr="004D17A8" w:rsidRDefault="00E0195B" w:rsidP="009859A4">
            <w:pPr>
              <w:rPr>
                <w:rFonts w:ascii="Arial" w:hAnsi="Arial" w:cs="Arial"/>
                <w:sz w:val="20"/>
                <w:szCs w:val="20"/>
              </w:rPr>
            </w:pPr>
          </w:p>
          <w:p w:rsidR="00E0195B" w:rsidRPr="004D17A8" w:rsidRDefault="00E0195B" w:rsidP="009859A4">
            <w:pPr>
              <w:jc w:val="center"/>
              <w:rPr>
                <w:rFonts w:ascii="Arial" w:hAnsi="Arial" w:cs="Arial"/>
                <w:sz w:val="20"/>
                <w:szCs w:val="20"/>
              </w:rPr>
            </w:pPr>
          </w:p>
          <w:p w:rsidR="00E0195B" w:rsidRPr="004D17A8" w:rsidRDefault="00E0195B" w:rsidP="009859A4">
            <w:pPr>
              <w:jc w:val="center"/>
              <w:rPr>
                <w:rFonts w:ascii="Arial" w:hAnsi="Arial" w:cs="Arial"/>
                <w:sz w:val="20"/>
                <w:szCs w:val="20"/>
              </w:rPr>
            </w:pPr>
          </w:p>
          <w:p w:rsidR="00E0195B" w:rsidRPr="004D17A8" w:rsidRDefault="00E0195B" w:rsidP="009859A4">
            <w:pPr>
              <w:jc w:val="center"/>
              <w:rPr>
                <w:rFonts w:ascii="Arial" w:hAnsi="Arial" w:cs="Arial"/>
                <w:sz w:val="20"/>
                <w:szCs w:val="20"/>
              </w:rPr>
            </w:pPr>
            <w:r w:rsidRPr="004D17A8">
              <w:rPr>
                <w:rFonts w:ascii="Arial" w:hAnsi="Arial" w:cs="Arial"/>
                <w:sz w:val="20"/>
                <w:szCs w:val="20"/>
              </w:rPr>
              <w:t>……………………………………………….</w:t>
            </w:r>
          </w:p>
          <w:p w:rsidR="00E0195B" w:rsidRPr="004D17A8" w:rsidRDefault="001975E1" w:rsidP="009859A4">
            <w:pPr>
              <w:jc w:val="center"/>
              <w:rPr>
                <w:rFonts w:ascii="Arial" w:hAnsi="Arial" w:cs="Arial"/>
                <w:sz w:val="20"/>
                <w:szCs w:val="20"/>
              </w:rPr>
            </w:pPr>
            <w:r>
              <w:rPr>
                <w:rFonts w:ascii="Arial" w:hAnsi="Arial" w:cs="Arial"/>
                <w:sz w:val="20"/>
                <w:szCs w:val="20"/>
              </w:rPr>
              <w:t xml:space="preserve">jméno, </w:t>
            </w:r>
            <w:r w:rsidR="00E0195B" w:rsidRPr="004D17A8">
              <w:rPr>
                <w:rFonts w:ascii="Arial" w:hAnsi="Arial" w:cs="Arial"/>
                <w:sz w:val="20"/>
                <w:szCs w:val="20"/>
              </w:rPr>
              <w:t>název funkce</w:t>
            </w:r>
          </w:p>
        </w:tc>
        <w:tc>
          <w:tcPr>
            <w:tcW w:w="4904" w:type="dxa"/>
          </w:tcPr>
          <w:p w:rsidR="00E0195B" w:rsidRPr="004D17A8" w:rsidRDefault="00E0195B" w:rsidP="009859A4">
            <w:pPr>
              <w:rPr>
                <w:rFonts w:ascii="Arial" w:hAnsi="Arial" w:cs="Arial"/>
                <w:sz w:val="20"/>
                <w:szCs w:val="20"/>
              </w:rPr>
            </w:pPr>
          </w:p>
          <w:p w:rsidR="00E0195B" w:rsidRPr="004D17A8" w:rsidRDefault="00E0195B" w:rsidP="009859A4">
            <w:pPr>
              <w:jc w:val="center"/>
              <w:rPr>
                <w:rFonts w:ascii="Arial" w:hAnsi="Arial" w:cs="Arial"/>
                <w:sz w:val="20"/>
                <w:szCs w:val="20"/>
              </w:rPr>
            </w:pPr>
          </w:p>
          <w:p w:rsidR="00E0195B" w:rsidRPr="004D17A8" w:rsidRDefault="00E0195B" w:rsidP="009859A4">
            <w:pPr>
              <w:jc w:val="center"/>
              <w:rPr>
                <w:rFonts w:ascii="Arial" w:hAnsi="Arial" w:cs="Arial"/>
                <w:sz w:val="20"/>
                <w:szCs w:val="20"/>
              </w:rPr>
            </w:pPr>
          </w:p>
          <w:p w:rsidR="00E0195B" w:rsidRPr="004D17A8" w:rsidRDefault="00E0195B" w:rsidP="009859A4">
            <w:pPr>
              <w:jc w:val="center"/>
              <w:rPr>
                <w:rFonts w:ascii="Arial" w:hAnsi="Arial" w:cs="Arial"/>
                <w:sz w:val="20"/>
                <w:szCs w:val="20"/>
              </w:rPr>
            </w:pPr>
            <w:r w:rsidRPr="004D17A8">
              <w:rPr>
                <w:rFonts w:ascii="Arial" w:hAnsi="Arial" w:cs="Arial"/>
                <w:sz w:val="20"/>
                <w:szCs w:val="20"/>
              </w:rPr>
              <w:t>……………………………………………….</w:t>
            </w:r>
          </w:p>
          <w:p w:rsidR="00E0195B" w:rsidRPr="004D17A8" w:rsidRDefault="001975E1" w:rsidP="009859A4">
            <w:pPr>
              <w:jc w:val="center"/>
              <w:rPr>
                <w:rFonts w:ascii="Arial" w:hAnsi="Arial" w:cs="Arial"/>
                <w:sz w:val="20"/>
                <w:szCs w:val="20"/>
              </w:rPr>
            </w:pPr>
            <w:r>
              <w:rPr>
                <w:rFonts w:ascii="Arial" w:hAnsi="Arial" w:cs="Arial"/>
                <w:sz w:val="20"/>
                <w:szCs w:val="20"/>
              </w:rPr>
              <w:t xml:space="preserve">Ing. Radovan Necid, </w:t>
            </w:r>
            <w:r w:rsidR="00E0195B" w:rsidRPr="004D17A8">
              <w:rPr>
                <w:rFonts w:ascii="Arial" w:hAnsi="Arial" w:cs="Arial"/>
                <w:sz w:val="20"/>
                <w:szCs w:val="20"/>
              </w:rPr>
              <w:t>ředitel organizace</w:t>
            </w:r>
          </w:p>
          <w:p w:rsidR="00955DA7" w:rsidRPr="004D17A8" w:rsidRDefault="00955DA7" w:rsidP="00955DA7">
            <w:pPr>
              <w:pStyle w:val="Default"/>
              <w:jc w:val="center"/>
              <w:rPr>
                <w:rFonts w:ascii="Arial" w:hAnsi="Arial" w:cs="Arial"/>
                <w:sz w:val="20"/>
                <w:szCs w:val="20"/>
              </w:rPr>
            </w:pPr>
            <w:r w:rsidRPr="004D17A8">
              <w:rPr>
                <w:rFonts w:ascii="Arial" w:hAnsi="Arial" w:cs="Arial"/>
                <w:sz w:val="20"/>
                <w:szCs w:val="20"/>
              </w:rPr>
              <w:t xml:space="preserve">Krajská správa a údržba silnic Vysočiny, příspěvková organizace </w:t>
            </w:r>
          </w:p>
          <w:p w:rsidR="00955DA7" w:rsidRPr="004D17A8" w:rsidRDefault="00955DA7" w:rsidP="009859A4">
            <w:pPr>
              <w:jc w:val="center"/>
              <w:rPr>
                <w:rFonts w:ascii="Arial" w:hAnsi="Arial" w:cs="Arial"/>
                <w:sz w:val="20"/>
                <w:szCs w:val="20"/>
              </w:rPr>
            </w:pPr>
          </w:p>
        </w:tc>
      </w:tr>
    </w:tbl>
    <w:p w:rsidR="001C5691" w:rsidRPr="004D17A8" w:rsidRDefault="001C5691" w:rsidP="00E0195B">
      <w:pPr>
        <w:pStyle w:val="slovanodst"/>
        <w:numPr>
          <w:ilvl w:val="0"/>
          <w:numId w:val="0"/>
        </w:numPr>
        <w:tabs>
          <w:tab w:val="left" w:pos="567"/>
        </w:tabs>
        <w:rPr>
          <w:rFonts w:cs="Arial"/>
          <w:sz w:val="20"/>
        </w:rPr>
      </w:pPr>
    </w:p>
    <w:p w:rsidR="00955DA7" w:rsidRPr="004D17A8" w:rsidRDefault="00955DA7" w:rsidP="00841D0C">
      <w:pPr>
        <w:suppressAutoHyphens/>
        <w:spacing w:after="0" w:line="240" w:lineRule="auto"/>
        <w:jc w:val="right"/>
        <w:rPr>
          <w:rFonts w:ascii="Arial" w:eastAsia="Times New Roman" w:hAnsi="Arial" w:cs="Arial"/>
          <w:b/>
          <w:sz w:val="20"/>
          <w:szCs w:val="20"/>
          <w:lang w:eastAsia="ar-SA"/>
        </w:rPr>
      </w:pPr>
    </w:p>
    <w:p w:rsidR="00955DA7" w:rsidRPr="004D17A8" w:rsidRDefault="00955DA7" w:rsidP="00841D0C">
      <w:pPr>
        <w:suppressAutoHyphens/>
        <w:spacing w:after="0" w:line="240" w:lineRule="auto"/>
        <w:jc w:val="right"/>
        <w:rPr>
          <w:rFonts w:ascii="Arial" w:eastAsia="Times New Roman" w:hAnsi="Arial" w:cs="Arial"/>
          <w:b/>
          <w:sz w:val="20"/>
          <w:szCs w:val="20"/>
          <w:lang w:eastAsia="ar-SA"/>
        </w:rPr>
      </w:pPr>
    </w:p>
    <w:p w:rsidR="00955DA7" w:rsidRPr="004D17A8" w:rsidRDefault="00955DA7" w:rsidP="00841D0C">
      <w:pPr>
        <w:suppressAutoHyphens/>
        <w:spacing w:after="0" w:line="240" w:lineRule="auto"/>
        <w:jc w:val="right"/>
        <w:rPr>
          <w:rFonts w:ascii="Arial" w:eastAsia="Times New Roman" w:hAnsi="Arial" w:cs="Arial"/>
          <w:b/>
          <w:sz w:val="20"/>
          <w:szCs w:val="20"/>
          <w:lang w:eastAsia="ar-SA"/>
        </w:rPr>
      </w:pPr>
    </w:p>
    <w:p w:rsidR="00955DA7" w:rsidRPr="004D17A8" w:rsidRDefault="00955DA7" w:rsidP="00841D0C">
      <w:pPr>
        <w:suppressAutoHyphens/>
        <w:spacing w:after="0" w:line="240" w:lineRule="auto"/>
        <w:jc w:val="right"/>
        <w:rPr>
          <w:rFonts w:ascii="Arial" w:eastAsia="Times New Roman" w:hAnsi="Arial" w:cs="Arial"/>
          <w:b/>
          <w:sz w:val="20"/>
          <w:szCs w:val="20"/>
          <w:lang w:eastAsia="ar-SA"/>
        </w:rPr>
      </w:pPr>
    </w:p>
    <w:p w:rsidR="00955DA7" w:rsidRPr="004D17A8" w:rsidRDefault="00955DA7" w:rsidP="00841D0C">
      <w:pPr>
        <w:suppressAutoHyphens/>
        <w:spacing w:after="0" w:line="240" w:lineRule="auto"/>
        <w:jc w:val="right"/>
        <w:rPr>
          <w:rFonts w:ascii="Arial" w:eastAsia="Times New Roman" w:hAnsi="Arial" w:cs="Arial"/>
          <w:b/>
          <w:sz w:val="20"/>
          <w:szCs w:val="20"/>
          <w:lang w:eastAsia="ar-SA"/>
        </w:rPr>
      </w:pPr>
    </w:p>
    <w:p w:rsidR="00955DA7" w:rsidRPr="004D17A8" w:rsidRDefault="00955DA7" w:rsidP="00841D0C">
      <w:pPr>
        <w:suppressAutoHyphens/>
        <w:spacing w:after="0" w:line="240" w:lineRule="auto"/>
        <w:jc w:val="right"/>
        <w:rPr>
          <w:rFonts w:ascii="Arial" w:eastAsia="Times New Roman" w:hAnsi="Arial" w:cs="Arial"/>
          <w:b/>
          <w:sz w:val="20"/>
          <w:szCs w:val="20"/>
          <w:lang w:eastAsia="ar-SA"/>
        </w:rPr>
      </w:pPr>
    </w:p>
    <w:p w:rsidR="00955DA7" w:rsidRPr="004D17A8" w:rsidRDefault="00955DA7" w:rsidP="00841D0C">
      <w:pPr>
        <w:suppressAutoHyphens/>
        <w:spacing w:after="0" w:line="240" w:lineRule="auto"/>
        <w:jc w:val="right"/>
        <w:rPr>
          <w:rFonts w:ascii="Arial" w:eastAsia="Times New Roman" w:hAnsi="Arial" w:cs="Arial"/>
          <w:b/>
          <w:sz w:val="20"/>
          <w:szCs w:val="20"/>
          <w:lang w:eastAsia="ar-SA"/>
        </w:rPr>
      </w:pPr>
    </w:p>
    <w:p w:rsidR="00955DA7" w:rsidRPr="004D17A8" w:rsidRDefault="00955DA7" w:rsidP="00841D0C">
      <w:pPr>
        <w:suppressAutoHyphens/>
        <w:spacing w:after="0" w:line="240" w:lineRule="auto"/>
        <w:jc w:val="right"/>
        <w:rPr>
          <w:rFonts w:ascii="Arial" w:eastAsia="Times New Roman" w:hAnsi="Arial" w:cs="Arial"/>
          <w:b/>
          <w:sz w:val="20"/>
          <w:szCs w:val="20"/>
          <w:lang w:eastAsia="ar-SA"/>
        </w:rPr>
      </w:pPr>
    </w:p>
    <w:p w:rsidR="00955DA7" w:rsidRPr="004D17A8" w:rsidRDefault="00955DA7" w:rsidP="00841D0C">
      <w:pPr>
        <w:suppressAutoHyphens/>
        <w:spacing w:after="0" w:line="240" w:lineRule="auto"/>
        <w:jc w:val="right"/>
        <w:rPr>
          <w:rFonts w:ascii="Arial" w:eastAsia="Times New Roman" w:hAnsi="Arial" w:cs="Arial"/>
          <w:b/>
          <w:sz w:val="20"/>
          <w:szCs w:val="20"/>
          <w:lang w:eastAsia="ar-SA"/>
        </w:rPr>
      </w:pPr>
    </w:p>
    <w:p w:rsidR="00955DA7" w:rsidRPr="004D17A8" w:rsidRDefault="00955DA7" w:rsidP="00841D0C">
      <w:pPr>
        <w:suppressAutoHyphens/>
        <w:spacing w:after="0" w:line="240" w:lineRule="auto"/>
        <w:jc w:val="right"/>
        <w:rPr>
          <w:rFonts w:ascii="Arial" w:eastAsia="Times New Roman" w:hAnsi="Arial" w:cs="Arial"/>
          <w:b/>
          <w:sz w:val="20"/>
          <w:szCs w:val="20"/>
          <w:lang w:eastAsia="ar-SA"/>
        </w:rPr>
      </w:pPr>
    </w:p>
    <w:p w:rsidR="00F365EB" w:rsidRDefault="00F365EB" w:rsidP="0067686F">
      <w:pPr>
        <w:suppressAutoHyphens/>
        <w:spacing w:after="0" w:line="240" w:lineRule="auto"/>
        <w:rPr>
          <w:rFonts w:ascii="Arial" w:eastAsia="Times New Roman" w:hAnsi="Arial" w:cs="Arial"/>
          <w:b/>
          <w:sz w:val="20"/>
          <w:szCs w:val="20"/>
          <w:lang w:eastAsia="ar-SA"/>
        </w:rPr>
      </w:pPr>
    </w:p>
    <w:p w:rsidR="00F365EB" w:rsidRDefault="00F365EB" w:rsidP="00841D0C">
      <w:pPr>
        <w:suppressAutoHyphens/>
        <w:spacing w:after="0" w:line="240" w:lineRule="auto"/>
        <w:jc w:val="right"/>
        <w:rPr>
          <w:rFonts w:ascii="Arial" w:eastAsia="Times New Roman" w:hAnsi="Arial" w:cs="Arial"/>
          <w:b/>
          <w:sz w:val="20"/>
          <w:szCs w:val="20"/>
          <w:lang w:eastAsia="ar-SA"/>
        </w:rPr>
      </w:pPr>
    </w:p>
    <w:p w:rsidR="00315039" w:rsidRDefault="00315039" w:rsidP="00841D0C">
      <w:pPr>
        <w:suppressAutoHyphens/>
        <w:spacing w:after="0" w:line="240" w:lineRule="auto"/>
        <w:jc w:val="right"/>
        <w:rPr>
          <w:rFonts w:ascii="Arial" w:eastAsia="Times New Roman" w:hAnsi="Arial" w:cs="Arial"/>
          <w:b/>
          <w:sz w:val="20"/>
          <w:szCs w:val="20"/>
          <w:lang w:eastAsia="ar-SA"/>
        </w:rPr>
      </w:pPr>
    </w:p>
    <w:p w:rsidR="00315039" w:rsidRDefault="00315039" w:rsidP="00841D0C">
      <w:pPr>
        <w:suppressAutoHyphens/>
        <w:spacing w:after="0" w:line="240" w:lineRule="auto"/>
        <w:jc w:val="right"/>
        <w:rPr>
          <w:rFonts w:ascii="Arial" w:eastAsia="Times New Roman" w:hAnsi="Arial" w:cs="Arial"/>
          <w:b/>
          <w:sz w:val="20"/>
          <w:szCs w:val="20"/>
          <w:lang w:eastAsia="ar-SA"/>
        </w:rPr>
      </w:pPr>
    </w:p>
    <w:p w:rsidR="00315039" w:rsidRDefault="00315039" w:rsidP="00841D0C">
      <w:pPr>
        <w:suppressAutoHyphens/>
        <w:spacing w:after="0" w:line="240" w:lineRule="auto"/>
        <w:jc w:val="right"/>
        <w:rPr>
          <w:rFonts w:ascii="Arial" w:eastAsia="Times New Roman" w:hAnsi="Arial" w:cs="Arial"/>
          <w:b/>
          <w:sz w:val="20"/>
          <w:szCs w:val="20"/>
          <w:lang w:eastAsia="ar-SA"/>
        </w:rPr>
      </w:pPr>
    </w:p>
    <w:p w:rsidR="00315039" w:rsidRDefault="00315039" w:rsidP="00841D0C">
      <w:pPr>
        <w:suppressAutoHyphens/>
        <w:spacing w:after="0" w:line="240" w:lineRule="auto"/>
        <w:jc w:val="right"/>
        <w:rPr>
          <w:rFonts w:ascii="Arial" w:eastAsia="Times New Roman" w:hAnsi="Arial" w:cs="Arial"/>
          <w:b/>
          <w:sz w:val="20"/>
          <w:szCs w:val="20"/>
          <w:lang w:eastAsia="ar-SA"/>
        </w:rPr>
      </w:pPr>
    </w:p>
    <w:p w:rsidR="00315039" w:rsidRDefault="00315039" w:rsidP="00841D0C">
      <w:pPr>
        <w:suppressAutoHyphens/>
        <w:spacing w:after="0" w:line="240" w:lineRule="auto"/>
        <w:jc w:val="right"/>
        <w:rPr>
          <w:rFonts w:ascii="Arial" w:eastAsia="Times New Roman" w:hAnsi="Arial" w:cs="Arial"/>
          <w:b/>
          <w:sz w:val="20"/>
          <w:szCs w:val="20"/>
          <w:lang w:eastAsia="ar-SA"/>
        </w:rPr>
      </w:pPr>
    </w:p>
    <w:p w:rsidR="00315039" w:rsidRDefault="00315039" w:rsidP="00841D0C">
      <w:pPr>
        <w:suppressAutoHyphens/>
        <w:spacing w:after="0" w:line="240" w:lineRule="auto"/>
        <w:jc w:val="right"/>
        <w:rPr>
          <w:rFonts w:ascii="Arial" w:eastAsia="Times New Roman" w:hAnsi="Arial" w:cs="Arial"/>
          <w:b/>
          <w:sz w:val="20"/>
          <w:szCs w:val="20"/>
          <w:lang w:eastAsia="ar-SA"/>
        </w:rPr>
      </w:pPr>
    </w:p>
    <w:p w:rsidR="00315039" w:rsidRDefault="00315039" w:rsidP="00841D0C">
      <w:pPr>
        <w:suppressAutoHyphens/>
        <w:spacing w:after="0" w:line="240" w:lineRule="auto"/>
        <w:jc w:val="right"/>
        <w:rPr>
          <w:rFonts w:ascii="Arial" w:eastAsia="Times New Roman" w:hAnsi="Arial" w:cs="Arial"/>
          <w:b/>
          <w:sz w:val="20"/>
          <w:szCs w:val="20"/>
          <w:lang w:eastAsia="ar-SA"/>
        </w:rPr>
      </w:pPr>
    </w:p>
    <w:p w:rsidR="00F365EB" w:rsidRPr="004D17A8" w:rsidRDefault="00F365EB" w:rsidP="00841D0C">
      <w:pPr>
        <w:suppressAutoHyphens/>
        <w:spacing w:after="0" w:line="240" w:lineRule="auto"/>
        <w:jc w:val="right"/>
        <w:rPr>
          <w:rFonts w:ascii="Arial" w:eastAsia="Times New Roman" w:hAnsi="Arial" w:cs="Arial"/>
          <w:b/>
          <w:sz w:val="20"/>
          <w:szCs w:val="20"/>
          <w:lang w:eastAsia="ar-SA"/>
        </w:rPr>
      </w:pPr>
    </w:p>
    <w:p w:rsidR="00034827" w:rsidRDefault="00034827" w:rsidP="00841D0C">
      <w:pPr>
        <w:suppressAutoHyphens/>
        <w:spacing w:after="0" w:line="240" w:lineRule="auto"/>
        <w:jc w:val="right"/>
        <w:rPr>
          <w:rFonts w:ascii="Arial" w:eastAsia="Times New Roman" w:hAnsi="Arial" w:cs="Arial"/>
          <w:b/>
          <w:sz w:val="20"/>
          <w:szCs w:val="20"/>
          <w:lang w:eastAsia="ar-SA"/>
        </w:rPr>
      </w:pPr>
    </w:p>
    <w:p w:rsidR="00034827" w:rsidRDefault="00034827" w:rsidP="00841D0C">
      <w:pPr>
        <w:suppressAutoHyphens/>
        <w:spacing w:after="0" w:line="240" w:lineRule="auto"/>
        <w:jc w:val="right"/>
        <w:rPr>
          <w:rFonts w:ascii="Arial" w:eastAsia="Times New Roman" w:hAnsi="Arial" w:cs="Arial"/>
          <w:b/>
          <w:sz w:val="20"/>
          <w:szCs w:val="20"/>
          <w:lang w:eastAsia="ar-SA"/>
        </w:rPr>
      </w:pPr>
    </w:p>
    <w:p w:rsidR="00841D0C" w:rsidRPr="004D17A8" w:rsidRDefault="00841D0C" w:rsidP="00841D0C">
      <w:pPr>
        <w:suppressAutoHyphens/>
        <w:spacing w:after="0" w:line="240" w:lineRule="auto"/>
        <w:jc w:val="right"/>
        <w:rPr>
          <w:rFonts w:ascii="Arial" w:eastAsia="Times New Roman" w:hAnsi="Arial" w:cs="Arial"/>
          <w:b/>
          <w:sz w:val="20"/>
          <w:szCs w:val="20"/>
          <w:lang w:eastAsia="ar-SA"/>
        </w:rPr>
      </w:pPr>
      <w:r w:rsidRPr="004D17A8">
        <w:rPr>
          <w:rFonts w:ascii="Arial" w:eastAsia="Times New Roman" w:hAnsi="Arial" w:cs="Arial"/>
          <w:b/>
          <w:sz w:val="20"/>
          <w:szCs w:val="20"/>
          <w:lang w:eastAsia="ar-SA"/>
        </w:rPr>
        <w:t xml:space="preserve">Příloha </w:t>
      </w:r>
      <w:r w:rsidR="00C41EC5" w:rsidRPr="004D17A8">
        <w:rPr>
          <w:rFonts w:ascii="Arial" w:eastAsia="Times New Roman" w:hAnsi="Arial" w:cs="Arial"/>
          <w:b/>
          <w:sz w:val="20"/>
          <w:szCs w:val="20"/>
          <w:lang w:eastAsia="ar-SA"/>
        </w:rPr>
        <w:t>B1</w:t>
      </w:r>
      <w:r w:rsidRPr="004D17A8">
        <w:rPr>
          <w:rFonts w:ascii="Arial" w:eastAsia="Times New Roman" w:hAnsi="Arial" w:cs="Arial"/>
          <w:b/>
          <w:sz w:val="20"/>
          <w:szCs w:val="20"/>
          <w:lang w:eastAsia="ar-SA"/>
        </w:rPr>
        <w:t xml:space="preserve"> SoD</w:t>
      </w:r>
    </w:p>
    <w:p w:rsidR="00841D0C" w:rsidRPr="004D17A8" w:rsidRDefault="00841D0C" w:rsidP="00841D0C">
      <w:pPr>
        <w:suppressAutoHyphens/>
        <w:spacing w:after="0" w:line="240" w:lineRule="auto"/>
        <w:jc w:val="center"/>
        <w:rPr>
          <w:rFonts w:ascii="Arial" w:eastAsia="Times New Roman" w:hAnsi="Arial" w:cs="Arial"/>
          <w:b/>
          <w:sz w:val="20"/>
          <w:szCs w:val="20"/>
          <w:lang w:eastAsia="ar-SA"/>
        </w:rPr>
      </w:pPr>
    </w:p>
    <w:p w:rsidR="00841D0C" w:rsidRPr="004D17A8" w:rsidRDefault="00841D0C" w:rsidP="00841D0C">
      <w:pPr>
        <w:suppressAutoHyphens/>
        <w:spacing w:after="0" w:line="240" w:lineRule="auto"/>
        <w:jc w:val="center"/>
        <w:rPr>
          <w:rFonts w:ascii="Arial" w:eastAsia="Times New Roman" w:hAnsi="Arial" w:cs="Arial"/>
          <w:b/>
          <w:sz w:val="20"/>
          <w:szCs w:val="20"/>
          <w:lang w:eastAsia="ar-SA"/>
        </w:rPr>
      </w:pPr>
    </w:p>
    <w:p w:rsidR="00841D0C" w:rsidRPr="004D17A8" w:rsidRDefault="00841D0C" w:rsidP="00841D0C">
      <w:pPr>
        <w:suppressAutoHyphens/>
        <w:spacing w:after="0" w:line="240" w:lineRule="auto"/>
        <w:jc w:val="center"/>
        <w:rPr>
          <w:rFonts w:ascii="Arial" w:eastAsia="Times New Roman" w:hAnsi="Arial" w:cs="Arial"/>
          <w:b/>
          <w:sz w:val="20"/>
          <w:szCs w:val="20"/>
          <w:lang w:eastAsia="ar-SA"/>
        </w:rPr>
      </w:pPr>
      <w:r w:rsidRPr="004D17A8">
        <w:rPr>
          <w:rFonts w:ascii="Arial" w:eastAsia="Times New Roman" w:hAnsi="Arial" w:cs="Arial"/>
          <w:b/>
          <w:sz w:val="20"/>
          <w:szCs w:val="20"/>
          <w:lang w:eastAsia="ar-SA"/>
        </w:rPr>
        <w:t>Údaje, které jsou součástí ujednání a nebudou zveřejněny v Registru smluv:</w:t>
      </w:r>
    </w:p>
    <w:p w:rsidR="00841D0C" w:rsidRPr="004D17A8" w:rsidRDefault="00841D0C" w:rsidP="00841D0C">
      <w:pPr>
        <w:suppressAutoHyphens/>
        <w:spacing w:after="0" w:line="240" w:lineRule="auto"/>
        <w:jc w:val="center"/>
        <w:rPr>
          <w:rFonts w:ascii="Arial" w:eastAsia="Times New Roman" w:hAnsi="Arial" w:cs="Arial"/>
          <w:b/>
          <w:sz w:val="20"/>
          <w:szCs w:val="20"/>
          <w:lang w:eastAsia="ar-SA"/>
        </w:rPr>
      </w:pPr>
    </w:p>
    <w:p w:rsidR="00841D0C" w:rsidRPr="004D17A8" w:rsidRDefault="00841D0C" w:rsidP="00841D0C">
      <w:pPr>
        <w:suppressAutoHyphens/>
        <w:spacing w:after="0" w:line="240" w:lineRule="auto"/>
        <w:jc w:val="center"/>
        <w:rPr>
          <w:rFonts w:ascii="Arial" w:eastAsia="Times New Roman" w:hAnsi="Arial" w:cs="Arial"/>
          <w:b/>
          <w:sz w:val="20"/>
          <w:szCs w:val="20"/>
          <w:lang w:eastAsia="ar-SA"/>
        </w:rPr>
      </w:pPr>
    </w:p>
    <w:p w:rsidR="00841D0C" w:rsidRPr="004D17A8" w:rsidRDefault="00841D0C" w:rsidP="00841D0C">
      <w:pPr>
        <w:widowControl w:val="0"/>
        <w:suppressAutoHyphens/>
        <w:spacing w:after="0" w:line="240" w:lineRule="auto"/>
        <w:rPr>
          <w:rFonts w:ascii="Arial" w:eastAsia="Batang" w:hAnsi="Arial" w:cs="Arial"/>
          <w:b/>
          <w:sz w:val="20"/>
          <w:szCs w:val="20"/>
          <w:lang w:eastAsia="ar-SA"/>
        </w:rPr>
      </w:pPr>
      <w:r w:rsidRPr="004D17A8">
        <w:rPr>
          <w:rFonts w:ascii="Arial" w:eastAsia="Batang" w:hAnsi="Arial" w:cs="Arial"/>
          <w:b/>
          <w:sz w:val="20"/>
          <w:szCs w:val="20"/>
          <w:lang w:eastAsia="ar-SA"/>
        </w:rPr>
        <w:t>Objednatel:</w:t>
      </w:r>
    </w:p>
    <w:p w:rsidR="00841D0C" w:rsidRPr="004D17A8" w:rsidRDefault="00841D0C" w:rsidP="00841D0C">
      <w:pPr>
        <w:widowControl w:val="0"/>
        <w:suppressAutoHyphens/>
        <w:spacing w:after="0" w:line="240" w:lineRule="auto"/>
        <w:rPr>
          <w:rFonts w:ascii="Arial" w:eastAsia="Batang" w:hAnsi="Arial" w:cs="Arial"/>
          <w:sz w:val="20"/>
          <w:szCs w:val="20"/>
          <w:lang w:eastAsia="ar-SA"/>
        </w:rPr>
      </w:pPr>
      <w:r w:rsidRPr="004D17A8">
        <w:rPr>
          <w:rFonts w:ascii="Arial" w:eastAsia="Batang" w:hAnsi="Arial" w:cs="Arial"/>
          <w:b/>
          <w:sz w:val="20"/>
          <w:szCs w:val="20"/>
          <w:lang w:eastAsia="ar-SA"/>
        </w:rPr>
        <w:t>Krajská správa a údržba silnic Vysočiny, příspěvková organizace</w:t>
      </w:r>
    </w:p>
    <w:p w:rsidR="00841D0C" w:rsidRPr="004D17A8" w:rsidRDefault="00841D0C" w:rsidP="00841D0C">
      <w:pPr>
        <w:widowControl w:val="0"/>
        <w:suppressAutoHyphens/>
        <w:spacing w:after="0" w:line="240" w:lineRule="auto"/>
        <w:rPr>
          <w:rFonts w:ascii="Arial" w:eastAsia="Batang" w:hAnsi="Arial" w:cs="Arial"/>
          <w:b/>
          <w:sz w:val="20"/>
          <w:szCs w:val="20"/>
          <w:lang w:eastAsia="ar-SA"/>
        </w:rPr>
      </w:pPr>
      <w:r w:rsidRPr="004D17A8">
        <w:rPr>
          <w:rFonts w:ascii="Arial" w:eastAsia="Batang" w:hAnsi="Arial" w:cs="Arial"/>
          <w:sz w:val="20"/>
          <w:szCs w:val="20"/>
          <w:lang w:eastAsia="ar-SA"/>
        </w:rPr>
        <w:t xml:space="preserve">Číslo účtu: </w:t>
      </w:r>
      <w:r w:rsidRPr="004D17A8">
        <w:rPr>
          <w:rFonts w:ascii="Arial" w:eastAsia="Batang" w:hAnsi="Arial" w:cs="Arial"/>
          <w:sz w:val="20"/>
          <w:szCs w:val="20"/>
          <w:lang w:eastAsia="ar-SA"/>
        </w:rPr>
        <w:tab/>
      </w:r>
      <w:r w:rsidRPr="004D17A8">
        <w:rPr>
          <w:rFonts w:ascii="Arial" w:eastAsia="Batang" w:hAnsi="Arial" w:cs="Arial"/>
          <w:sz w:val="20"/>
          <w:szCs w:val="20"/>
          <w:lang w:eastAsia="ar-SA"/>
        </w:rPr>
        <w:tab/>
        <w:t>18330681/0100</w:t>
      </w:r>
    </w:p>
    <w:p w:rsidR="00841D0C" w:rsidRPr="004D17A8" w:rsidRDefault="00841D0C" w:rsidP="00841D0C">
      <w:pPr>
        <w:widowControl w:val="0"/>
        <w:suppressAutoHyphens/>
        <w:spacing w:after="0" w:line="240" w:lineRule="auto"/>
        <w:rPr>
          <w:rFonts w:ascii="Arial" w:eastAsia="Batang" w:hAnsi="Arial" w:cs="Arial"/>
          <w:b/>
          <w:sz w:val="20"/>
          <w:szCs w:val="20"/>
          <w:lang w:eastAsia="ar-SA"/>
        </w:rPr>
      </w:pPr>
    </w:p>
    <w:p w:rsidR="00841D0C" w:rsidRPr="004D17A8" w:rsidRDefault="00841D0C" w:rsidP="00841D0C">
      <w:pPr>
        <w:suppressAutoHyphens/>
        <w:spacing w:after="0" w:line="240" w:lineRule="auto"/>
        <w:rPr>
          <w:rFonts w:ascii="Arial" w:eastAsia="Times New Roman" w:hAnsi="Arial" w:cs="Arial"/>
          <w:bCs/>
          <w:sz w:val="20"/>
          <w:szCs w:val="20"/>
          <w:u w:val="single"/>
          <w:lang w:eastAsia="cs-CZ"/>
        </w:rPr>
      </w:pPr>
      <w:r w:rsidRPr="004D17A8">
        <w:rPr>
          <w:rFonts w:ascii="Arial" w:eastAsia="Times New Roman" w:hAnsi="Arial" w:cs="Arial"/>
          <w:bCs/>
          <w:sz w:val="20"/>
          <w:szCs w:val="20"/>
          <w:u w:val="single"/>
          <w:lang w:eastAsia="cs-CZ"/>
        </w:rPr>
        <w:t>Osoby pověřené jednat jménem objednatele ve věcech</w:t>
      </w:r>
      <w:r w:rsidR="006D70E8" w:rsidRPr="004D17A8">
        <w:rPr>
          <w:rFonts w:ascii="Arial" w:eastAsia="Times New Roman" w:hAnsi="Arial" w:cs="Arial"/>
          <w:bCs/>
          <w:sz w:val="20"/>
          <w:szCs w:val="20"/>
          <w:u w:val="single"/>
          <w:lang w:eastAsia="cs-CZ"/>
        </w:rPr>
        <w:t xml:space="preserve"> technických:</w:t>
      </w:r>
    </w:p>
    <w:p w:rsidR="00841D0C" w:rsidRPr="004D17A8" w:rsidRDefault="006D70E8" w:rsidP="00841D0C">
      <w:pPr>
        <w:suppressAutoHyphens/>
        <w:spacing w:after="0" w:line="240" w:lineRule="auto"/>
        <w:rPr>
          <w:rFonts w:ascii="Arial" w:eastAsia="Times New Roman" w:hAnsi="Arial" w:cs="Arial"/>
          <w:sz w:val="20"/>
          <w:szCs w:val="20"/>
          <w:lang w:eastAsia="cs-CZ"/>
        </w:rPr>
      </w:pPr>
      <w:r w:rsidRPr="004D17A8">
        <w:rPr>
          <w:rFonts w:ascii="Arial" w:eastAsia="Times New Roman" w:hAnsi="Arial" w:cs="Arial"/>
          <w:bCs/>
          <w:sz w:val="20"/>
          <w:szCs w:val="20"/>
          <w:lang w:eastAsia="cs-CZ"/>
        </w:rPr>
        <w:t>Inspektor mostů</w:t>
      </w:r>
      <w:r w:rsidR="00841D0C" w:rsidRPr="004D17A8">
        <w:rPr>
          <w:rFonts w:ascii="Arial" w:eastAsia="Times New Roman" w:hAnsi="Arial" w:cs="Arial"/>
          <w:bCs/>
          <w:sz w:val="20"/>
          <w:szCs w:val="20"/>
          <w:lang w:eastAsia="cs-CZ"/>
        </w:rPr>
        <w:t>:</w:t>
      </w:r>
      <w:r w:rsidR="00841D0C" w:rsidRPr="004D17A8">
        <w:rPr>
          <w:rFonts w:ascii="Arial" w:eastAsia="Times New Roman" w:hAnsi="Arial" w:cs="Arial"/>
          <w:bCs/>
          <w:sz w:val="20"/>
          <w:szCs w:val="20"/>
          <w:lang w:eastAsia="cs-CZ"/>
        </w:rPr>
        <w:tab/>
      </w:r>
      <w:r w:rsidR="00841D0C" w:rsidRPr="004D17A8">
        <w:rPr>
          <w:rFonts w:ascii="Arial" w:eastAsia="Times New Roman" w:hAnsi="Arial" w:cs="Arial"/>
          <w:bCs/>
          <w:sz w:val="20"/>
          <w:szCs w:val="20"/>
          <w:lang w:eastAsia="cs-CZ"/>
        </w:rPr>
        <w:tab/>
      </w:r>
      <w:r w:rsidR="00841D0C" w:rsidRPr="004D17A8">
        <w:rPr>
          <w:rFonts w:ascii="Arial" w:eastAsia="Times New Roman" w:hAnsi="Arial" w:cs="Arial"/>
          <w:b/>
          <w:sz w:val="20"/>
          <w:szCs w:val="20"/>
          <w:lang w:eastAsia="ar-SA"/>
        </w:rPr>
        <w:t>„</w:t>
      </w:r>
      <w:r w:rsidR="00841D0C" w:rsidRPr="004D17A8">
        <w:rPr>
          <w:rFonts w:ascii="Arial" w:eastAsia="Times New Roman" w:hAnsi="Arial" w:cs="Arial"/>
          <w:b/>
          <w:sz w:val="20"/>
          <w:szCs w:val="20"/>
          <w:shd w:val="clear" w:color="auto" w:fill="D9D9D9"/>
          <w:lang w:eastAsia="ar-SA"/>
        </w:rPr>
        <w:t>[Bude doplněno před uzavřením smlouvy]</w:t>
      </w:r>
      <w:r w:rsidR="00841D0C" w:rsidRPr="004D17A8">
        <w:rPr>
          <w:rFonts w:ascii="Arial" w:eastAsia="Times New Roman" w:hAnsi="Arial" w:cs="Arial"/>
          <w:b/>
          <w:sz w:val="20"/>
          <w:szCs w:val="20"/>
          <w:lang w:eastAsia="ar-SA"/>
        </w:rPr>
        <w:t>”</w:t>
      </w:r>
    </w:p>
    <w:p w:rsidR="00841D0C" w:rsidRPr="004D17A8" w:rsidRDefault="00841D0C" w:rsidP="00841D0C">
      <w:pPr>
        <w:widowControl w:val="0"/>
        <w:pBdr>
          <w:bottom w:val="single" w:sz="4" w:space="1" w:color="auto"/>
        </w:pBdr>
        <w:suppressAutoHyphens/>
        <w:spacing w:after="0" w:line="240" w:lineRule="auto"/>
        <w:rPr>
          <w:rFonts w:ascii="Arial" w:eastAsia="Batang" w:hAnsi="Arial" w:cs="Arial"/>
          <w:sz w:val="20"/>
          <w:szCs w:val="20"/>
          <w:lang w:eastAsia="ar-SA"/>
        </w:rPr>
      </w:pPr>
    </w:p>
    <w:p w:rsidR="00841D0C" w:rsidRPr="004D17A8" w:rsidRDefault="00841D0C" w:rsidP="00841D0C">
      <w:pPr>
        <w:widowControl w:val="0"/>
        <w:suppressAutoHyphens/>
        <w:spacing w:after="0" w:line="240" w:lineRule="auto"/>
        <w:rPr>
          <w:rFonts w:ascii="Arial" w:eastAsia="Batang" w:hAnsi="Arial" w:cs="Arial"/>
          <w:b/>
          <w:bCs/>
          <w:color w:val="C00000"/>
          <w:sz w:val="20"/>
          <w:szCs w:val="20"/>
          <w:highlight w:val="lightGray"/>
          <w:lang w:eastAsia="ar-SA"/>
        </w:rPr>
      </w:pPr>
    </w:p>
    <w:p w:rsidR="00841D0C" w:rsidRPr="004D17A8" w:rsidRDefault="00841D0C" w:rsidP="00841D0C">
      <w:pPr>
        <w:widowControl w:val="0"/>
        <w:suppressAutoHyphens/>
        <w:spacing w:after="0" w:line="240" w:lineRule="auto"/>
        <w:rPr>
          <w:rFonts w:ascii="Arial" w:eastAsia="Batang" w:hAnsi="Arial" w:cs="Arial"/>
          <w:b/>
          <w:bCs/>
          <w:color w:val="C00000"/>
          <w:sz w:val="20"/>
          <w:szCs w:val="20"/>
          <w:highlight w:val="lightGray"/>
          <w:lang w:eastAsia="ar-SA"/>
        </w:rPr>
      </w:pPr>
    </w:p>
    <w:p w:rsidR="00841D0C" w:rsidRPr="004D17A8" w:rsidRDefault="00841D0C" w:rsidP="00841D0C">
      <w:pPr>
        <w:suppressAutoHyphens/>
        <w:spacing w:after="0" w:line="240" w:lineRule="auto"/>
        <w:rPr>
          <w:rFonts w:ascii="Arial" w:eastAsia="Times New Roman" w:hAnsi="Arial" w:cs="Arial"/>
          <w:b/>
          <w:sz w:val="20"/>
          <w:szCs w:val="20"/>
          <w:lang w:eastAsia="cs-CZ"/>
        </w:rPr>
      </w:pPr>
      <w:r w:rsidRPr="004D17A8">
        <w:rPr>
          <w:rFonts w:ascii="Arial" w:eastAsia="Times New Roman" w:hAnsi="Arial" w:cs="Arial"/>
          <w:b/>
          <w:sz w:val="20"/>
          <w:szCs w:val="20"/>
          <w:lang w:eastAsia="cs-CZ"/>
        </w:rPr>
        <w:t>Zhotovitel:</w:t>
      </w:r>
    </w:p>
    <w:p w:rsidR="00841D0C" w:rsidRPr="004D17A8" w:rsidRDefault="00841D0C" w:rsidP="00841D0C">
      <w:pPr>
        <w:suppressAutoHyphens/>
        <w:spacing w:after="0" w:line="240" w:lineRule="auto"/>
        <w:rPr>
          <w:rFonts w:ascii="Arial" w:eastAsia="Times New Roman" w:hAnsi="Arial" w:cs="Arial"/>
          <w:b/>
          <w:sz w:val="20"/>
          <w:szCs w:val="20"/>
          <w:lang w:eastAsia="cs-CZ"/>
        </w:rPr>
      </w:pPr>
      <w:r w:rsidRPr="004D17A8">
        <w:rPr>
          <w:rFonts w:ascii="Arial" w:eastAsia="Times New Roman" w:hAnsi="Arial" w:cs="Arial"/>
          <w:b/>
          <w:sz w:val="20"/>
          <w:szCs w:val="20"/>
          <w:lang w:eastAsia="ar-SA"/>
        </w:rPr>
        <w:t>„</w:t>
      </w:r>
      <w:r w:rsidRPr="004D17A8">
        <w:rPr>
          <w:rFonts w:ascii="Arial" w:eastAsia="Times New Roman" w:hAnsi="Arial" w:cs="Arial"/>
          <w:b/>
          <w:sz w:val="20"/>
          <w:szCs w:val="20"/>
          <w:shd w:val="clear" w:color="auto" w:fill="D9D9D9"/>
          <w:lang w:eastAsia="ar-SA"/>
        </w:rPr>
        <w:t>[Bude doplněno před uzavřením smlouvy]</w:t>
      </w:r>
      <w:r w:rsidRPr="004D17A8">
        <w:rPr>
          <w:rFonts w:ascii="Arial" w:eastAsia="Times New Roman" w:hAnsi="Arial" w:cs="Arial"/>
          <w:b/>
          <w:sz w:val="20"/>
          <w:szCs w:val="20"/>
          <w:lang w:eastAsia="ar-SA"/>
        </w:rPr>
        <w:t>”</w:t>
      </w:r>
      <w:r w:rsidRPr="004D17A8">
        <w:rPr>
          <w:rFonts w:ascii="Arial" w:eastAsia="Times New Roman" w:hAnsi="Arial" w:cs="Arial"/>
          <w:b/>
          <w:sz w:val="20"/>
          <w:szCs w:val="20"/>
          <w:lang w:eastAsia="cs-CZ"/>
        </w:rPr>
        <w:t xml:space="preserve"> </w:t>
      </w:r>
    </w:p>
    <w:p w:rsidR="00841D0C" w:rsidRPr="004D17A8" w:rsidRDefault="00841D0C" w:rsidP="00841D0C">
      <w:pPr>
        <w:widowControl w:val="0"/>
        <w:suppressAutoHyphens/>
        <w:spacing w:after="0" w:line="240" w:lineRule="auto"/>
        <w:rPr>
          <w:rFonts w:ascii="Arial" w:eastAsia="Batang" w:hAnsi="Arial" w:cs="Arial"/>
          <w:b/>
          <w:sz w:val="20"/>
          <w:szCs w:val="20"/>
          <w:lang w:eastAsia="ar-SA"/>
        </w:rPr>
      </w:pPr>
      <w:r w:rsidRPr="004D17A8">
        <w:rPr>
          <w:rFonts w:ascii="Arial" w:eastAsia="Batang" w:hAnsi="Arial" w:cs="Arial"/>
          <w:sz w:val="20"/>
          <w:szCs w:val="20"/>
          <w:lang w:eastAsia="ar-SA"/>
        </w:rPr>
        <w:t xml:space="preserve">Číslo účtu:                  </w:t>
      </w:r>
      <w:r w:rsidRPr="004D17A8">
        <w:rPr>
          <w:rFonts w:ascii="Arial" w:eastAsia="Batang" w:hAnsi="Arial" w:cs="Arial"/>
          <w:sz w:val="20"/>
          <w:szCs w:val="20"/>
          <w:lang w:eastAsia="ar-SA"/>
        </w:rPr>
        <w:tab/>
      </w:r>
      <w:r w:rsidRPr="004D17A8">
        <w:rPr>
          <w:rFonts w:ascii="Arial" w:eastAsia="Times New Roman" w:hAnsi="Arial" w:cs="Arial"/>
          <w:b/>
          <w:sz w:val="20"/>
          <w:szCs w:val="20"/>
          <w:lang w:eastAsia="ar-SA"/>
        </w:rPr>
        <w:t>„</w:t>
      </w:r>
      <w:r w:rsidRPr="004D17A8">
        <w:rPr>
          <w:rFonts w:ascii="Arial" w:eastAsia="Times New Roman" w:hAnsi="Arial" w:cs="Arial"/>
          <w:b/>
          <w:sz w:val="20"/>
          <w:szCs w:val="20"/>
          <w:shd w:val="clear" w:color="auto" w:fill="D9D9D9"/>
          <w:lang w:eastAsia="ar-SA"/>
        </w:rPr>
        <w:t>[Bude doplněno před uzavřením smlouvy]</w:t>
      </w:r>
      <w:r w:rsidRPr="004D17A8">
        <w:rPr>
          <w:rFonts w:ascii="Arial" w:eastAsia="Times New Roman" w:hAnsi="Arial" w:cs="Arial"/>
          <w:b/>
          <w:sz w:val="20"/>
          <w:szCs w:val="20"/>
          <w:lang w:eastAsia="ar-SA"/>
        </w:rPr>
        <w:t>”</w:t>
      </w:r>
    </w:p>
    <w:p w:rsidR="00841D0C" w:rsidRPr="004D17A8" w:rsidRDefault="00841D0C" w:rsidP="00841D0C">
      <w:pPr>
        <w:suppressAutoHyphens/>
        <w:spacing w:after="0" w:line="240" w:lineRule="auto"/>
        <w:rPr>
          <w:rFonts w:ascii="Arial" w:eastAsia="Times New Roman" w:hAnsi="Arial" w:cs="Arial"/>
          <w:b/>
          <w:sz w:val="20"/>
          <w:szCs w:val="20"/>
          <w:lang w:eastAsia="ar-SA"/>
        </w:rPr>
      </w:pPr>
    </w:p>
    <w:p w:rsidR="00841D0C" w:rsidRPr="004D17A8" w:rsidRDefault="006A72B7" w:rsidP="00841D0C">
      <w:pPr>
        <w:suppressAutoHyphens/>
        <w:spacing w:after="0" w:line="240" w:lineRule="auto"/>
        <w:rPr>
          <w:rFonts w:ascii="Arial" w:eastAsia="Times New Roman" w:hAnsi="Arial" w:cs="Arial"/>
          <w:bCs/>
          <w:sz w:val="20"/>
          <w:szCs w:val="20"/>
          <w:u w:val="single"/>
          <w:lang w:eastAsia="cs-CZ"/>
        </w:rPr>
      </w:pPr>
      <w:r>
        <w:rPr>
          <w:rFonts w:ascii="Arial" w:eastAsia="Times New Roman" w:hAnsi="Arial" w:cs="Arial"/>
          <w:bCs/>
          <w:sz w:val="20"/>
          <w:szCs w:val="20"/>
          <w:u w:val="single"/>
          <w:lang w:eastAsia="cs-CZ"/>
        </w:rPr>
        <w:t>Osoby pověřené jednat jménem Z</w:t>
      </w:r>
      <w:r w:rsidR="00841D0C" w:rsidRPr="004D17A8">
        <w:rPr>
          <w:rFonts w:ascii="Arial" w:eastAsia="Times New Roman" w:hAnsi="Arial" w:cs="Arial"/>
          <w:bCs/>
          <w:sz w:val="20"/>
          <w:szCs w:val="20"/>
          <w:u w:val="single"/>
          <w:lang w:eastAsia="cs-CZ"/>
        </w:rPr>
        <w:t>hotovitele ve věcech technických</w:t>
      </w:r>
    </w:p>
    <w:p w:rsidR="00841D0C" w:rsidRDefault="00E859AF" w:rsidP="00841D0C">
      <w:pPr>
        <w:suppressAutoHyphens/>
        <w:spacing w:after="0" w:line="240" w:lineRule="auto"/>
        <w:rPr>
          <w:rFonts w:ascii="Arial" w:eastAsia="Times New Roman" w:hAnsi="Arial" w:cs="Arial"/>
          <w:b/>
          <w:color w:val="FF0000"/>
          <w:sz w:val="20"/>
          <w:szCs w:val="20"/>
          <w:lang w:eastAsia="ar-SA"/>
        </w:rPr>
      </w:pPr>
      <w:r w:rsidRPr="004D17A8">
        <w:rPr>
          <w:rFonts w:ascii="Arial" w:eastAsia="Times New Roman" w:hAnsi="Arial" w:cs="Arial"/>
          <w:bCs/>
          <w:sz w:val="20"/>
          <w:szCs w:val="20"/>
          <w:lang w:eastAsia="cs-CZ"/>
        </w:rPr>
        <w:t>Odborně způsobil</w:t>
      </w:r>
      <w:r w:rsidR="006A72B7">
        <w:rPr>
          <w:rFonts w:ascii="Arial" w:eastAsia="Times New Roman" w:hAnsi="Arial" w:cs="Arial"/>
          <w:bCs/>
          <w:sz w:val="20"/>
          <w:szCs w:val="20"/>
          <w:lang w:eastAsia="cs-CZ"/>
        </w:rPr>
        <w:t>á osoba, prostřednictvím které Z</w:t>
      </w:r>
      <w:r w:rsidRPr="004D17A8">
        <w:rPr>
          <w:rFonts w:ascii="Arial" w:eastAsia="Times New Roman" w:hAnsi="Arial" w:cs="Arial"/>
          <w:bCs/>
          <w:sz w:val="20"/>
          <w:szCs w:val="20"/>
          <w:lang w:eastAsia="cs-CZ"/>
        </w:rPr>
        <w:t>hotovitel prokazoval technickou kvalifikaci a je držitelem „Oprávnění k výkonu hlavních a mimořádných prohlídek mostů pozemních komunikací“</w:t>
      </w:r>
      <w:r w:rsidR="00841D0C" w:rsidRPr="004D17A8">
        <w:rPr>
          <w:rFonts w:ascii="Arial" w:eastAsia="Times New Roman" w:hAnsi="Arial" w:cs="Arial"/>
          <w:bCs/>
          <w:sz w:val="20"/>
          <w:szCs w:val="20"/>
          <w:lang w:eastAsia="cs-CZ"/>
        </w:rPr>
        <w:t>:</w:t>
      </w:r>
      <w:r w:rsidR="00841D0C" w:rsidRPr="004D17A8">
        <w:rPr>
          <w:rFonts w:ascii="Arial" w:eastAsia="Times New Roman" w:hAnsi="Arial" w:cs="Arial"/>
          <w:bCs/>
          <w:sz w:val="20"/>
          <w:szCs w:val="20"/>
          <w:lang w:eastAsia="cs-CZ"/>
        </w:rPr>
        <w:tab/>
      </w:r>
      <w:r w:rsidR="00841D0C" w:rsidRPr="004D17A8">
        <w:rPr>
          <w:rFonts w:ascii="Arial" w:eastAsia="Times New Roman" w:hAnsi="Arial" w:cs="Arial"/>
          <w:bCs/>
          <w:sz w:val="20"/>
          <w:szCs w:val="20"/>
          <w:lang w:eastAsia="cs-CZ"/>
        </w:rPr>
        <w:tab/>
      </w:r>
      <w:r w:rsidR="00841D0C" w:rsidRPr="004D17A8">
        <w:rPr>
          <w:rFonts w:ascii="Arial" w:eastAsia="Times New Roman" w:hAnsi="Arial" w:cs="Arial"/>
          <w:b/>
          <w:color w:val="FF0000"/>
          <w:sz w:val="20"/>
          <w:szCs w:val="20"/>
          <w:lang w:eastAsia="ar-SA"/>
        </w:rPr>
        <w:t>„</w:t>
      </w:r>
      <w:r w:rsidR="00841D0C" w:rsidRPr="004D17A8">
        <w:rPr>
          <w:rFonts w:ascii="Arial" w:eastAsia="Times New Roman" w:hAnsi="Arial" w:cs="Arial"/>
          <w:b/>
          <w:color w:val="FF0000"/>
          <w:sz w:val="20"/>
          <w:szCs w:val="20"/>
          <w:shd w:val="clear" w:color="auto" w:fill="D9D9D9"/>
          <w:lang w:eastAsia="ar-SA"/>
        </w:rPr>
        <w:t>[</w:t>
      </w:r>
      <w:r w:rsidR="0034541E" w:rsidRPr="004D17A8">
        <w:rPr>
          <w:rFonts w:ascii="Arial" w:eastAsia="Times New Roman" w:hAnsi="Arial" w:cs="Arial"/>
          <w:b/>
          <w:color w:val="FF0000"/>
          <w:sz w:val="20"/>
          <w:szCs w:val="20"/>
          <w:shd w:val="clear" w:color="auto" w:fill="D9D9D9"/>
          <w:lang w:eastAsia="ar-SA"/>
        </w:rPr>
        <w:t>Nutno vyplnit v souladu s nabídkou</w:t>
      </w:r>
      <w:r w:rsidR="00841D0C" w:rsidRPr="004D17A8">
        <w:rPr>
          <w:rFonts w:ascii="Arial" w:eastAsia="Times New Roman" w:hAnsi="Arial" w:cs="Arial"/>
          <w:b/>
          <w:color w:val="FF0000"/>
          <w:sz w:val="20"/>
          <w:szCs w:val="20"/>
          <w:shd w:val="clear" w:color="auto" w:fill="D9D9D9"/>
          <w:lang w:eastAsia="ar-SA"/>
        </w:rPr>
        <w:t>]</w:t>
      </w:r>
      <w:r w:rsidR="00841D0C" w:rsidRPr="004D17A8">
        <w:rPr>
          <w:rFonts w:ascii="Arial" w:eastAsia="Times New Roman" w:hAnsi="Arial" w:cs="Arial"/>
          <w:b/>
          <w:color w:val="FF0000"/>
          <w:sz w:val="20"/>
          <w:szCs w:val="20"/>
          <w:lang w:eastAsia="ar-SA"/>
        </w:rPr>
        <w:t>”</w:t>
      </w:r>
    </w:p>
    <w:p w:rsidR="0067686F" w:rsidRPr="00C20CE7" w:rsidRDefault="0067686F" w:rsidP="0067686F">
      <w:pPr>
        <w:suppressAutoHyphens/>
        <w:spacing w:after="0" w:line="240" w:lineRule="auto"/>
        <w:rPr>
          <w:rFonts w:ascii="Arial" w:eastAsia="Times New Roman" w:hAnsi="Arial" w:cs="Arial"/>
          <w:sz w:val="20"/>
          <w:szCs w:val="20"/>
          <w:lang w:eastAsia="cs-CZ"/>
        </w:rPr>
      </w:pPr>
      <w:r>
        <w:rPr>
          <w:rFonts w:ascii="Arial" w:eastAsia="Times New Roman" w:hAnsi="Arial" w:cs="Arial"/>
          <w:b/>
          <w:color w:val="FF0000"/>
          <w:sz w:val="20"/>
          <w:szCs w:val="20"/>
          <w:lang w:eastAsia="ar-SA"/>
        </w:rPr>
        <w:t xml:space="preserve">Tel.: </w:t>
      </w:r>
      <w:r w:rsidRPr="00C20CE7">
        <w:rPr>
          <w:rFonts w:ascii="Arial" w:eastAsia="Times New Roman" w:hAnsi="Arial" w:cs="Arial"/>
          <w:b/>
          <w:sz w:val="20"/>
          <w:szCs w:val="20"/>
          <w:lang w:eastAsia="ar-SA"/>
        </w:rPr>
        <w:t>„</w:t>
      </w:r>
      <w:r w:rsidRPr="00C20CE7">
        <w:rPr>
          <w:rFonts w:ascii="Arial" w:eastAsia="Times New Roman" w:hAnsi="Arial" w:cs="Arial"/>
          <w:b/>
          <w:sz w:val="20"/>
          <w:szCs w:val="20"/>
          <w:shd w:val="clear" w:color="auto" w:fill="D9D9D9"/>
          <w:lang w:eastAsia="ar-SA"/>
        </w:rPr>
        <w:t>[Bude doplněno před uzavřením smlouvy]</w:t>
      </w:r>
      <w:r w:rsidRPr="00C20CE7">
        <w:rPr>
          <w:rFonts w:ascii="Arial" w:eastAsia="Times New Roman" w:hAnsi="Arial" w:cs="Arial"/>
          <w:b/>
          <w:sz w:val="20"/>
          <w:szCs w:val="20"/>
          <w:lang w:eastAsia="ar-SA"/>
        </w:rPr>
        <w:t>”</w:t>
      </w:r>
      <w:r>
        <w:rPr>
          <w:rFonts w:ascii="Arial" w:eastAsia="Times New Roman" w:hAnsi="Arial" w:cs="Arial"/>
          <w:b/>
          <w:color w:val="FF0000"/>
          <w:sz w:val="20"/>
          <w:szCs w:val="20"/>
          <w:lang w:eastAsia="ar-SA"/>
        </w:rPr>
        <w:t xml:space="preserve">, e-mail: </w:t>
      </w:r>
      <w:r w:rsidRPr="00C20CE7">
        <w:rPr>
          <w:rFonts w:ascii="Arial" w:eastAsia="Times New Roman" w:hAnsi="Arial" w:cs="Arial"/>
          <w:b/>
          <w:sz w:val="20"/>
          <w:szCs w:val="20"/>
          <w:lang w:eastAsia="ar-SA"/>
        </w:rPr>
        <w:t>„</w:t>
      </w:r>
      <w:r w:rsidRPr="00C20CE7">
        <w:rPr>
          <w:rFonts w:ascii="Arial" w:eastAsia="Times New Roman" w:hAnsi="Arial" w:cs="Arial"/>
          <w:b/>
          <w:sz w:val="20"/>
          <w:szCs w:val="20"/>
          <w:shd w:val="clear" w:color="auto" w:fill="D9D9D9"/>
          <w:lang w:eastAsia="ar-SA"/>
        </w:rPr>
        <w:t>[Bude doplněno před uzavřením smlouvy]</w:t>
      </w:r>
      <w:r w:rsidRPr="00C20CE7">
        <w:rPr>
          <w:rFonts w:ascii="Arial" w:eastAsia="Times New Roman" w:hAnsi="Arial" w:cs="Arial"/>
          <w:b/>
          <w:sz w:val="20"/>
          <w:szCs w:val="20"/>
          <w:lang w:eastAsia="ar-SA"/>
        </w:rPr>
        <w:t>”</w:t>
      </w:r>
    </w:p>
    <w:p w:rsidR="0067686F" w:rsidRPr="004D17A8" w:rsidRDefault="0067686F" w:rsidP="00841D0C">
      <w:pPr>
        <w:suppressAutoHyphens/>
        <w:spacing w:after="0" w:line="240" w:lineRule="auto"/>
        <w:rPr>
          <w:rFonts w:ascii="Arial" w:eastAsia="Times New Roman" w:hAnsi="Arial" w:cs="Arial"/>
          <w:sz w:val="20"/>
          <w:szCs w:val="20"/>
          <w:lang w:eastAsia="cs-CZ"/>
        </w:rPr>
      </w:pPr>
    </w:p>
    <w:p w:rsidR="00841D0C" w:rsidRPr="004D17A8" w:rsidRDefault="00841D0C" w:rsidP="00841D0C">
      <w:pPr>
        <w:suppressAutoHyphens/>
        <w:spacing w:after="0" w:line="240" w:lineRule="auto"/>
        <w:rPr>
          <w:rFonts w:ascii="Arial" w:eastAsia="Times New Roman" w:hAnsi="Arial" w:cs="Arial"/>
          <w:sz w:val="20"/>
          <w:szCs w:val="20"/>
          <w:lang w:eastAsia="ar-SA"/>
        </w:rPr>
      </w:pPr>
    </w:p>
    <w:p w:rsidR="00841D0C" w:rsidRPr="004D17A8" w:rsidRDefault="00841D0C" w:rsidP="00841D0C">
      <w:pPr>
        <w:tabs>
          <w:tab w:val="center" w:pos="1985"/>
          <w:tab w:val="center" w:pos="7371"/>
        </w:tabs>
        <w:spacing w:after="0" w:line="240" w:lineRule="auto"/>
        <w:rPr>
          <w:rFonts w:ascii="Arial" w:eastAsia="Times New Roman" w:hAnsi="Arial" w:cs="Arial"/>
          <w:sz w:val="20"/>
          <w:szCs w:val="20"/>
          <w:lang w:eastAsia="cs-CZ"/>
        </w:rPr>
      </w:pPr>
    </w:p>
    <w:p w:rsidR="00221E21" w:rsidRPr="004D17A8" w:rsidRDefault="00221E21" w:rsidP="003E1423">
      <w:pPr>
        <w:suppressAutoHyphens/>
        <w:spacing w:before="120" w:after="120" w:line="240" w:lineRule="auto"/>
        <w:rPr>
          <w:rFonts w:ascii="Arial" w:hAnsi="Arial" w:cs="Arial"/>
          <w:sz w:val="20"/>
          <w:szCs w:val="20"/>
        </w:rPr>
      </w:pPr>
    </w:p>
    <w:sectPr w:rsidR="00221E21" w:rsidRPr="004D17A8" w:rsidSect="00AA60B3">
      <w:headerReference w:type="default" r:id="rId9"/>
      <w:footerReference w:type="default" r:id="rId10"/>
      <w:footnotePr>
        <w:pos w:val="beneathText"/>
      </w:footnotePr>
      <w:pgSz w:w="12240" w:h="15840"/>
      <w:pgMar w:top="1418" w:right="1418" w:bottom="993" w:left="1418" w:header="708" w:footer="70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E61" w:rsidRDefault="00654E61" w:rsidP="00300EE2">
      <w:r>
        <w:separator/>
      </w:r>
    </w:p>
  </w:endnote>
  <w:endnote w:type="continuationSeparator" w:id="0">
    <w:p w:rsidR="00654E61" w:rsidRDefault="00654E61" w:rsidP="00300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E61" w:rsidRPr="00060188" w:rsidRDefault="00654E61" w:rsidP="005C6537">
    <w:pPr>
      <w:pStyle w:val="Zpat"/>
      <w:pBdr>
        <w:top w:val="single" w:sz="4" w:space="1" w:color="auto"/>
      </w:pBdr>
      <w:jc w:val="center"/>
      <w:rPr>
        <w:rFonts w:cs="Arial"/>
        <w:sz w:val="16"/>
        <w:szCs w:val="16"/>
      </w:rPr>
    </w:pPr>
    <w:r w:rsidRPr="00060188">
      <w:rPr>
        <w:rFonts w:cs="Arial"/>
        <w:sz w:val="16"/>
        <w:szCs w:val="16"/>
      </w:rPr>
      <w:t xml:space="preserve">Stránka </w:t>
    </w:r>
    <w:r w:rsidR="00FC755C" w:rsidRPr="00060188">
      <w:rPr>
        <w:rFonts w:cs="Arial"/>
        <w:b/>
        <w:sz w:val="16"/>
        <w:szCs w:val="16"/>
      </w:rPr>
      <w:fldChar w:fldCharType="begin"/>
    </w:r>
    <w:r w:rsidRPr="00060188">
      <w:rPr>
        <w:rFonts w:cs="Arial"/>
        <w:b/>
        <w:sz w:val="16"/>
        <w:szCs w:val="16"/>
      </w:rPr>
      <w:instrText>PAGE</w:instrText>
    </w:r>
    <w:r w:rsidR="00FC755C" w:rsidRPr="00060188">
      <w:rPr>
        <w:rFonts w:cs="Arial"/>
        <w:b/>
        <w:sz w:val="16"/>
        <w:szCs w:val="16"/>
      </w:rPr>
      <w:fldChar w:fldCharType="separate"/>
    </w:r>
    <w:r w:rsidR="008F59D8">
      <w:rPr>
        <w:rFonts w:cs="Arial"/>
        <w:b/>
        <w:noProof/>
        <w:sz w:val="16"/>
        <w:szCs w:val="16"/>
      </w:rPr>
      <w:t>1</w:t>
    </w:r>
    <w:r w:rsidR="00FC755C" w:rsidRPr="00060188">
      <w:rPr>
        <w:rFonts w:cs="Arial"/>
        <w:b/>
        <w:sz w:val="16"/>
        <w:szCs w:val="16"/>
      </w:rPr>
      <w:fldChar w:fldCharType="end"/>
    </w:r>
    <w:r w:rsidRPr="00060188">
      <w:rPr>
        <w:rFonts w:cs="Arial"/>
        <w:sz w:val="16"/>
        <w:szCs w:val="16"/>
      </w:rPr>
      <w:t xml:space="preserve"> z </w:t>
    </w:r>
    <w:r w:rsidR="00FC755C" w:rsidRPr="00060188">
      <w:rPr>
        <w:rFonts w:cs="Arial"/>
        <w:b/>
        <w:sz w:val="16"/>
        <w:szCs w:val="16"/>
      </w:rPr>
      <w:fldChar w:fldCharType="begin"/>
    </w:r>
    <w:r w:rsidRPr="00060188">
      <w:rPr>
        <w:rFonts w:cs="Arial"/>
        <w:b/>
        <w:sz w:val="16"/>
        <w:szCs w:val="16"/>
      </w:rPr>
      <w:instrText>NUMPAGES</w:instrText>
    </w:r>
    <w:r w:rsidR="00FC755C" w:rsidRPr="00060188">
      <w:rPr>
        <w:rFonts w:cs="Arial"/>
        <w:b/>
        <w:sz w:val="16"/>
        <w:szCs w:val="16"/>
      </w:rPr>
      <w:fldChar w:fldCharType="separate"/>
    </w:r>
    <w:r w:rsidR="008F59D8">
      <w:rPr>
        <w:rFonts w:cs="Arial"/>
        <w:b/>
        <w:noProof/>
        <w:sz w:val="16"/>
        <w:szCs w:val="16"/>
      </w:rPr>
      <w:t>10</w:t>
    </w:r>
    <w:r w:rsidR="00FC755C" w:rsidRPr="00060188">
      <w:rPr>
        <w:rFonts w:cs="Arial"/>
        <w:b/>
        <w:sz w:val="16"/>
        <w:szCs w:val="16"/>
      </w:rPr>
      <w:fldChar w:fldCharType="end"/>
    </w:r>
  </w:p>
  <w:p w:rsidR="00654E61" w:rsidRDefault="00654E6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E61" w:rsidRDefault="00654E61" w:rsidP="00300EE2">
      <w:r>
        <w:separator/>
      </w:r>
    </w:p>
  </w:footnote>
  <w:footnote w:type="continuationSeparator" w:id="0">
    <w:p w:rsidR="00654E61" w:rsidRDefault="00654E61" w:rsidP="00300E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4697"/>
    </w:tblGrid>
    <w:tr w:rsidR="00C45593" w:rsidRPr="00C45593" w:rsidTr="00C45593">
      <w:trPr>
        <w:trHeight w:val="142"/>
      </w:trPr>
      <w:tc>
        <w:tcPr>
          <w:tcW w:w="4697" w:type="dxa"/>
          <w:tcBorders>
            <w:bottom w:val="single" w:sz="4" w:space="0" w:color="auto"/>
          </w:tcBorders>
        </w:tcPr>
        <w:p w:rsidR="00C45593" w:rsidRPr="0067686F" w:rsidRDefault="00C45593" w:rsidP="00E0195B">
          <w:pPr>
            <w:suppressAutoHyphens/>
            <w:spacing w:after="0" w:line="240" w:lineRule="auto"/>
            <w:rPr>
              <w:rFonts w:ascii="Arial" w:hAnsi="Arial" w:cs="Arial"/>
              <w:sz w:val="16"/>
              <w:szCs w:val="16"/>
            </w:rPr>
          </w:pPr>
          <w:r w:rsidRPr="0067686F">
            <w:rPr>
              <w:rFonts w:ascii="Arial" w:hAnsi="Arial" w:cs="Arial"/>
              <w:bCs/>
              <w:sz w:val="16"/>
              <w:szCs w:val="16"/>
            </w:rPr>
            <w:t>Hlavní prohlídky mostů v roce 202</w:t>
          </w:r>
          <w:r w:rsidR="0067686F" w:rsidRPr="0067686F">
            <w:rPr>
              <w:rFonts w:ascii="Arial" w:hAnsi="Arial" w:cs="Arial"/>
              <w:bCs/>
              <w:sz w:val="16"/>
              <w:szCs w:val="16"/>
            </w:rPr>
            <w:t>3</w:t>
          </w:r>
          <w:r w:rsidRPr="0067686F">
            <w:rPr>
              <w:rFonts w:ascii="Arial" w:hAnsi="Arial" w:cs="Arial"/>
              <w:bCs/>
              <w:sz w:val="16"/>
              <w:szCs w:val="16"/>
            </w:rPr>
            <w:br/>
          </w:r>
          <w:r w:rsidR="006E7EF3" w:rsidRPr="0067686F">
            <w:rPr>
              <w:rFonts w:ascii="Arial" w:hAnsi="Arial" w:cs="Arial"/>
              <w:sz w:val="16"/>
              <w:szCs w:val="16"/>
            </w:rPr>
            <w:t>Část 2</w:t>
          </w:r>
          <w:r w:rsidRPr="0067686F">
            <w:rPr>
              <w:rFonts w:ascii="Arial" w:hAnsi="Arial" w:cs="Arial"/>
              <w:sz w:val="16"/>
              <w:szCs w:val="16"/>
            </w:rPr>
            <w:t xml:space="preserve">  - </w:t>
          </w:r>
          <w:r w:rsidR="001F373D" w:rsidRPr="0067686F">
            <w:rPr>
              <w:rFonts w:ascii="Arial" w:hAnsi="Arial" w:cs="Arial"/>
              <w:sz w:val="16"/>
              <w:szCs w:val="16"/>
            </w:rPr>
            <w:t>Okres</w:t>
          </w:r>
          <w:r w:rsidRPr="0067686F">
            <w:rPr>
              <w:rFonts w:ascii="Arial" w:hAnsi="Arial" w:cs="Arial"/>
              <w:sz w:val="16"/>
              <w:szCs w:val="16"/>
            </w:rPr>
            <w:t xml:space="preserve"> </w:t>
          </w:r>
          <w:r w:rsidR="006E7EF3" w:rsidRPr="0067686F">
            <w:rPr>
              <w:rFonts w:ascii="Arial" w:hAnsi="Arial" w:cs="Arial"/>
              <w:sz w:val="16"/>
              <w:szCs w:val="16"/>
            </w:rPr>
            <w:t>Jihlava</w:t>
          </w:r>
        </w:p>
      </w:tc>
      <w:tc>
        <w:tcPr>
          <w:tcW w:w="4697" w:type="dxa"/>
          <w:tcBorders>
            <w:bottom w:val="single" w:sz="4" w:space="0" w:color="auto"/>
          </w:tcBorders>
        </w:tcPr>
        <w:p w:rsidR="00C45593" w:rsidRPr="0067686F" w:rsidRDefault="00554F06" w:rsidP="00554F06">
          <w:pPr>
            <w:suppressAutoHyphens/>
            <w:spacing w:after="0" w:line="240" w:lineRule="auto"/>
            <w:jc w:val="right"/>
            <w:rPr>
              <w:rFonts w:ascii="Arial" w:hAnsi="Arial" w:cs="Arial"/>
              <w:bCs/>
              <w:sz w:val="16"/>
              <w:szCs w:val="16"/>
            </w:rPr>
          </w:pPr>
          <w:r w:rsidRPr="0067686F">
            <w:rPr>
              <w:rFonts w:ascii="Arial" w:hAnsi="Arial" w:cs="Arial"/>
              <w:bCs/>
              <w:sz w:val="16"/>
              <w:szCs w:val="16"/>
            </w:rPr>
            <w:t>Příloha B2</w:t>
          </w:r>
        </w:p>
      </w:tc>
    </w:tr>
  </w:tbl>
  <w:p w:rsidR="00654E61" w:rsidRDefault="00654E6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Nadpis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7C34579C"/>
    <w:lvl w:ilvl="0">
      <w:start w:val="1"/>
      <w:numFmt w:val="decimal"/>
      <w:lvlText w:val="2.%1."/>
      <w:lvlJc w:val="left"/>
      <w:pPr>
        <w:ind w:left="720" w:hanging="360"/>
      </w:pPr>
      <w:rPr>
        <w:rFonts w:hint="default"/>
        <w:b/>
      </w:rPr>
    </w:lvl>
  </w:abstractNum>
  <w:abstractNum w:abstractNumId="2" w15:restartNumberingAfterBreak="0">
    <w:nsid w:val="00000003"/>
    <w:multiLevelType w:val="singleLevel"/>
    <w:tmpl w:val="00000003"/>
    <w:name w:val="WW8Num3"/>
    <w:lvl w:ilvl="0">
      <w:start w:val="1"/>
      <w:numFmt w:val="decimal"/>
      <w:lvlText w:val="6.%1."/>
      <w:lvlJc w:val="left"/>
      <w:pPr>
        <w:tabs>
          <w:tab w:val="num" w:pos="0"/>
        </w:tabs>
        <w:ind w:left="360" w:hanging="360"/>
      </w:pPr>
      <w:rPr>
        <w:b/>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5"/>
    <w:multiLevelType w:val="singleLevel"/>
    <w:tmpl w:val="E5FA5F56"/>
    <w:name w:val="WW8Num5"/>
    <w:lvl w:ilvl="0">
      <w:start w:val="1"/>
      <w:numFmt w:val="decimal"/>
      <w:lvlText w:val="9.%1."/>
      <w:lvlJc w:val="left"/>
      <w:pPr>
        <w:tabs>
          <w:tab w:val="num" w:pos="0"/>
        </w:tabs>
        <w:ind w:left="720" w:hanging="360"/>
      </w:pPr>
      <w:rPr>
        <w:rFonts w:ascii="Arial" w:eastAsia="Times New Roman" w:hAnsi="Arial" w:cs="Arial" w:hint="default"/>
        <w:b/>
        <w:sz w:val="20"/>
        <w:szCs w:val="20"/>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144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b/>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b/>
        <w:color w:val="auto"/>
      </w:rPr>
    </w:lvl>
  </w:abstractNum>
  <w:abstractNum w:abstractNumId="8"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9"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36434B2"/>
    <w:multiLevelType w:val="hybridMultilevel"/>
    <w:tmpl w:val="1318DE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450290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49614F2"/>
    <w:multiLevelType w:val="hybridMultilevel"/>
    <w:tmpl w:val="34BC663A"/>
    <w:lvl w:ilvl="0" w:tplc="101A35FA">
      <w:start w:val="1"/>
      <w:numFmt w:val="none"/>
      <w:lvlText w:val="2."/>
      <w:lvlJc w:val="left"/>
      <w:pPr>
        <w:tabs>
          <w:tab w:val="num" w:pos="360"/>
        </w:tabs>
        <w:ind w:left="1080" w:hanging="360"/>
      </w:pPr>
      <w:rPr>
        <w:rFonts w:hint="default"/>
        <w:b/>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3" w15:restartNumberingAfterBreak="0">
    <w:nsid w:val="0622005C"/>
    <w:multiLevelType w:val="hybridMultilevel"/>
    <w:tmpl w:val="260A9B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0DA815E6"/>
    <w:multiLevelType w:val="hybridMultilevel"/>
    <w:tmpl w:val="7E642952"/>
    <w:lvl w:ilvl="0" w:tplc="E428859A">
      <w:start w:val="1"/>
      <w:numFmt w:val="bullet"/>
      <w:lvlText w:val=""/>
      <w:lvlJc w:val="left"/>
      <w:pPr>
        <w:tabs>
          <w:tab w:val="num" w:pos="3371"/>
        </w:tabs>
        <w:ind w:left="3371" w:hanging="360"/>
      </w:pPr>
      <w:rPr>
        <w:rFonts w:ascii="Symbol" w:hAnsi="Symbol" w:hint="default"/>
      </w:rPr>
    </w:lvl>
    <w:lvl w:ilvl="1" w:tplc="04050003" w:tentative="1">
      <w:start w:val="1"/>
      <w:numFmt w:val="bullet"/>
      <w:lvlText w:val="o"/>
      <w:lvlJc w:val="left"/>
      <w:pPr>
        <w:tabs>
          <w:tab w:val="num" w:pos="1920"/>
        </w:tabs>
        <w:ind w:left="1920" w:hanging="360"/>
      </w:pPr>
      <w:rPr>
        <w:rFonts w:ascii="Courier New" w:hAnsi="Courier New" w:cs="Courier New" w:hint="default"/>
      </w:rPr>
    </w:lvl>
    <w:lvl w:ilvl="2" w:tplc="04050005" w:tentative="1">
      <w:start w:val="1"/>
      <w:numFmt w:val="bullet"/>
      <w:lvlText w:val=""/>
      <w:lvlJc w:val="left"/>
      <w:pPr>
        <w:tabs>
          <w:tab w:val="num" w:pos="2640"/>
        </w:tabs>
        <w:ind w:left="2640" w:hanging="360"/>
      </w:pPr>
      <w:rPr>
        <w:rFonts w:ascii="Wingdings" w:hAnsi="Wingdings" w:hint="default"/>
      </w:rPr>
    </w:lvl>
    <w:lvl w:ilvl="3" w:tplc="04050001" w:tentative="1">
      <w:start w:val="1"/>
      <w:numFmt w:val="bullet"/>
      <w:lvlText w:val=""/>
      <w:lvlJc w:val="left"/>
      <w:pPr>
        <w:tabs>
          <w:tab w:val="num" w:pos="3360"/>
        </w:tabs>
        <w:ind w:left="3360" w:hanging="360"/>
      </w:pPr>
      <w:rPr>
        <w:rFonts w:ascii="Symbol" w:hAnsi="Symbol" w:hint="default"/>
      </w:rPr>
    </w:lvl>
    <w:lvl w:ilvl="4" w:tplc="04050003" w:tentative="1">
      <w:start w:val="1"/>
      <w:numFmt w:val="bullet"/>
      <w:lvlText w:val="o"/>
      <w:lvlJc w:val="left"/>
      <w:pPr>
        <w:tabs>
          <w:tab w:val="num" w:pos="4080"/>
        </w:tabs>
        <w:ind w:left="4080" w:hanging="360"/>
      </w:pPr>
      <w:rPr>
        <w:rFonts w:ascii="Courier New" w:hAnsi="Courier New" w:cs="Courier New" w:hint="default"/>
      </w:rPr>
    </w:lvl>
    <w:lvl w:ilvl="5" w:tplc="04050005" w:tentative="1">
      <w:start w:val="1"/>
      <w:numFmt w:val="bullet"/>
      <w:lvlText w:val=""/>
      <w:lvlJc w:val="left"/>
      <w:pPr>
        <w:tabs>
          <w:tab w:val="num" w:pos="4800"/>
        </w:tabs>
        <w:ind w:left="4800" w:hanging="360"/>
      </w:pPr>
      <w:rPr>
        <w:rFonts w:ascii="Wingdings" w:hAnsi="Wingdings" w:hint="default"/>
      </w:rPr>
    </w:lvl>
    <w:lvl w:ilvl="6" w:tplc="04050001" w:tentative="1">
      <w:start w:val="1"/>
      <w:numFmt w:val="bullet"/>
      <w:lvlText w:val=""/>
      <w:lvlJc w:val="left"/>
      <w:pPr>
        <w:tabs>
          <w:tab w:val="num" w:pos="5520"/>
        </w:tabs>
        <w:ind w:left="5520" w:hanging="360"/>
      </w:pPr>
      <w:rPr>
        <w:rFonts w:ascii="Symbol" w:hAnsi="Symbol" w:hint="default"/>
      </w:rPr>
    </w:lvl>
    <w:lvl w:ilvl="7" w:tplc="04050003" w:tentative="1">
      <w:start w:val="1"/>
      <w:numFmt w:val="bullet"/>
      <w:lvlText w:val="o"/>
      <w:lvlJc w:val="left"/>
      <w:pPr>
        <w:tabs>
          <w:tab w:val="num" w:pos="6240"/>
        </w:tabs>
        <w:ind w:left="6240" w:hanging="360"/>
      </w:pPr>
      <w:rPr>
        <w:rFonts w:ascii="Courier New" w:hAnsi="Courier New" w:cs="Courier New" w:hint="default"/>
      </w:rPr>
    </w:lvl>
    <w:lvl w:ilvl="8" w:tplc="04050005" w:tentative="1">
      <w:start w:val="1"/>
      <w:numFmt w:val="bullet"/>
      <w:lvlText w:val=""/>
      <w:lvlJc w:val="left"/>
      <w:pPr>
        <w:tabs>
          <w:tab w:val="num" w:pos="6960"/>
        </w:tabs>
        <w:ind w:left="6960" w:hanging="360"/>
      </w:pPr>
      <w:rPr>
        <w:rFonts w:ascii="Wingdings" w:hAnsi="Wingdings" w:hint="default"/>
      </w:rPr>
    </w:lvl>
  </w:abstractNum>
  <w:abstractNum w:abstractNumId="16" w15:restartNumberingAfterBreak="0">
    <w:nsid w:val="0E20178D"/>
    <w:multiLevelType w:val="hybridMultilevel"/>
    <w:tmpl w:val="6242EBF2"/>
    <w:lvl w:ilvl="0" w:tplc="06B00460">
      <w:start w:val="1"/>
      <w:numFmt w:val="ordinal"/>
      <w:lvlText w:val="6.%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EE62E73"/>
    <w:multiLevelType w:val="hybridMultilevel"/>
    <w:tmpl w:val="28603DAC"/>
    <w:lvl w:ilvl="0" w:tplc="EC10B5F4">
      <w:start w:val="1"/>
      <w:numFmt w:val="none"/>
      <w:lvlText w:val="2.3."/>
      <w:lvlJc w:val="left"/>
      <w:pPr>
        <w:tabs>
          <w:tab w:val="num" w:pos="720"/>
        </w:tabs>
        <w:ind w:left="1440" w:hanging="360"/>
      </w:pPr>
      <w:rPr>
        <w:rFonts w:hint="default"/>
        <w:b/>
      </w:rPr>
    </w:lvl>
    <w:lvl w:ilvl="1" w:tplc="0F28F800">
      <w:start w:val="1"/>
      <w:numFmt w:val="decimal"/>
      <w:lvlText w:val="%2."/>
      <w:lvlJc w:val="left"/>
      <w:pPr>
        <w:tabs>
          <w:tab w:val="num" w:pos="1440"/>
        </w:tabs>
        <w:ind w:left="1440" w:hanging="360"/>
      </w:pPr>
      <w:rPr>
        <w:rFonts w:cs="Times New Roman" w:hint="default"/>
        <w:b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103C0D4B"/>
    <w:multiLevelType w:val="hybridMultilevel"/>
    <w:tmpl w:val="016499C2"/>
    <w:lvl w:ilvl="0" w:tplc="24AE6E18">
      <w:start w:val="1"/>
      <w:numFmt w:val="lowerLetter"/>
      <w:lvlText w:val="%1)"/>
      <w:lvlJc w:val="left"/>
      <w:pPr>
        <w:tabs>
          <w:tab w:val="num" w:pos="786"/>
        </w:tabs>
        <w:ind w:left="786" w:hanging="360"/>
      </w:pPr>
      <w:rPr>
        <w:rFonts w:hint="default"/>
      </w:rPr>
    </w:lvl>
    <w:lvl w:ilvl="1" w:tplc="E428859A">
      <w:start w:val="1"/>
      <w:numFmt w:val="bullet"/>
      <w:lvlText w:val=""/>
      <w:lvlJc w:val="left"/>
      <w:pPr>
        <w:tabs>
          <w:tab w:val="num" w:pos="1506"/>
        </w:tabs>
        <w:ind w:left="1506" w:hanging="360"/>
      </w:pPr>
      <w:rPr>
        <w:rFonts w:ascii="Symbol" w:hAnsi="Symbol" w:hint="default"/>
      </w:r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19" w15:restartNumberingAfterBreak="0">
    <w:nsid w:val="10A950BF"/>
    <w:multiLevelType w:val="hybridMultilevel"/>
    <w:tmpl w:val="B9B25F7E"/>
    <w:lvl w:ilvl="0" w:tplc="91144C20">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193255DB"/>
    <w:multiLevelType w:val="singleLevel"/>
    <w:tmpl w:val="699AC226"/>
    <w:lvl w:ilvl="0">
      <w:start w:val="1"/>
      <w:numFmt w:val="ordinal"/>
      <w:lvlText w:val="11.%1"/>
      <w:lvlJc w:val="left"/>
      <w:pPr>
        <w:ind w:left="720" w:hanging="360"/>
      </w:pPr>
      <w:rPr>
        <w:rFonts w:eastAsia="Times New Roman" w:hint="default"/>
        <w:b/>
      </w:rPr>
    </w:lvl>
  </w:abstractNum>
  <w:abstractNum w:abstractNumId="21" w15:restartNumberingAfterBreak="0">
    <w:nsid w:val="1A0203EE"/>
    <w:multiLevelType w:val="singleLevel"/>
    <w:tmpl w:val="951E20C0"/>
    <w:lvl w:ilvl="0">
      <w:start w:val="1"/>
      <w:numFmt w:val="decimal"/>
      <w:lvlText w:val="10.%1."/>
      <w:lvlJc w:val="left"/>
      <w:pPr>
        <w:ind w:left="720" w:hanging="360"/>
      </w:pPr>
      <w:rPr>
        <w:rFonts w:eastAsia="Times New Roman" w:hint="default"/>
        <w:b/>
      </w:rPr>
    </w:lvl>
  </w:abstractNum>
  <w:abstractNum w:abstractNumId="22" w15:restartNumberingAfterBreak="0">
    <w:nsid w:val="1C8E21F6"/>
    <w:multiLevelType w:val="singleLevel"/>
    <w:tmpl w:val="951E20C0"/>
    <w:lvl w:ilvl="0">
      <w:start w:val="1"/>
      <w:numFmt w:val="decimal"/>
      <w:lvlText w:val="10.%1."/>
      <w:lvlJc w:val="left"/>
      <w:pPr>
        <w:ind w:left="720" w:hanging="360"/>
      </w:pPr>
      <w:rPr>
        <w:rFonts w:eastAsia="Times New Roman" w:hint="default"/>
        <w:b/>
      </w:rPr>
    </w:lvl>
  </w:abstractNum>
  <w:abstractNum w:abstractNumId="23" w15:restartNumberingAfterBreak="0">
    <w:nsid w:val="24D23975"/>
    <w:multiLevelType w:val="hybridMultilevel"/>
    <w:tmpl w:val="235A981A"/>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5D80948"/>
    <w:multiLevelType w:val="hybridMultilevel"/>
    <w:tmpl w:val="5C2207CE"/>
    <w:lvl w:ilvl="0" w:tplc="00000003">
      <w:start w:val="1"/>
      <w:numFmt w:val="decimal"/>
      <w:lvlText w:val="6.%1."/>
      <w:lvlJc w:val="left"/>
      <w:pPr>
        <w:ind w:left="36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5EB6DBE"/>
    <w:multiLevelType w:val="hybridMultilevel"/>
    <w:tmpl w:val="E8FA715E"/>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C2301FB"/>
    <w:multiLevelType w:val="hybridMultilevel"/>
    <w:tmpl w:val="3FA61402"/>
    <w:lvl w:ilvl="0" w:tplc="18F00BC6">
      <w:start w:val="1"/>
      <w:numFmt w:val="ordinal"/>
      <w:lvlText w:val="8.%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E082889"/>
    <w:multiLevelType w:val="hybridMultilevel"/>
    <w:tmpl w:val="B428D36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E6F1DB7"/>
    <w:multiLevelType w:val="hybridMultilevel"/>
    <w:tmpl w:val="902447D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31EC6EC4"/>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15:restartNumberingAfterBreak="0">
    <w:nsid w:val="32645480"/>
    <w:multiLevelType w:val="hybridMultilevel"/>
    <w:tmpl w:val="CA7A4396"/>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9B80A5C"/>
    <w:multiLevelType w:val="hybridMultilevel"/>
    <w:tmpl w:val="3A506A7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AB043E6"/>
    <w:multiLevelType w:val="hybridMultilevel"/>
    <w:tmpl w:val="14FEDC36"/>
    <w:lvl w:ilvl="0" w:tplc="04050017">
      <w:start w:val="1"/>
      <w:numFmt w:val="lowerLetter"/>
      <w:lvlText w:val="%1)"/>
      <w:lvlJc w:val="left"/>
      <w:pPr>
        <w:tabs>
          <w:tab w:val="num" w:pos="786"/>
        </w:tabs>
        <w:ind w:left="786"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40195241"/>
    <w:multiLevelType w:val="hybridMultilevel"/>
    <w:tmpl w:val="0354EEEE"/>
    <w:lvl w:ilvl="0" w:tplc="BF803B84">
      <w:start w:val="1"/>
      <w:numFmt w:val="lowerLetter"/>
      <w:lvlText w:val="%1)"/>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5" w15:restartNumberingAfterBreak="0">
    <w:nsid w:val="4285354D"/>
    <w:multiLevelType w:val="hybridMultilevel"/>
    <w:tmpl w:val="CD42DEBE"/>
    <w:lvl w:ilvl="0" w:tplc="AB5C6434">
      <w:start w:val="1"/>
      <w:numFmt w:val="decimal"/>
      <w:lvlText w:val="2.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A1E2BEF"/>
    <w:multiLevelType w:val="hybridMultilevel"/>
    <w:tmpl w:val="28AA8A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0367F6F"/>
    <w:multiLevelType w:val="hybridMultilevel"/>
    <w:tmpl w:val="32D80EB0"/>
    <w:lvl w:ilvl="0" w:tplc="F0A81868">
      <w:start w:val="1"/>
      <w:numFmt w:val="decimal"/>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21079CD"/>
    <w:multiLevelType w:val="hybridMultilevel"/>
    <w:tmpl w:val="9864A824"/>
    <w:lvl w:ilvl="0" w:tplc="E6701088">
      <w:start w:val="1"/>
      <w:numFmt w:val="decimal"/>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1" w15:restartNumberingAfterBreak="0">
    <w:nsid w:val="579A69E0"/>
    <w:multiLevelType w:val="multilevel"/>
    <w:tmpl w:val="EEDC2436"/>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D913DD7"/>
    <w:multiLevelType w:val="hybridMultilevel"/>
    <w:tmpl w:val="9334D5F4"/>
    <w:lvl w:ilvl="0" w:tplc="1D187D8A">
      <w:start w:val="1"/>
      <w:numFmt w:val="ordinal"/>
      <w:lvlText w:val="15.%1"/>
      <w:lvlJc w:val="left"/>
      <w:pPr>
        <w:ind w:left="720" w:hanging="360"/>
      </w:pPr>
      <w:rPr>
        <w:rFonts w:hint="default"/>
        <w:b/>
        <w:color w:val="auto"/>
      </w:rPr>
    </w:lvl>
    <w:lvl w:ilvl="1" w:tplc="55B0D224">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4A557C2"/>
    <w:multiLevelType w:val="multilevel"/>
    <w:tmpl w:val="13B0AF62"/>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5E010F7"/>
    <w:multiLevelType w:val="hybridMultilevel"/>
    <w:tmpl w:val="28CEC44A"/>
    <w:lvl w:ilvl="0" w:tplc="DD64F876">
      <w:start w:val="1"/>
      <w:numFmt w:val="decimal"/>
      <w:lvlText w:val="2.%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6830AF8"/>
    <w:multiLevelType w:val="singleLevel"/>
    <w:tmpl w:val="00000009"/>
    <w:lvl w:ilvl="0">
      <w:start w:val="1"/>
      <w:numFmt w:val="decimal"/>
      <w:lvlText w:val="7.%1"/>
      <w:lvlJc w:val="left"/>
      <w:pPr>
        <w:tabs>
          <w:tab w:val="num" w:pos="0"/>
        </w:tabs>
        <w:ind w:left="720" w:hanging="360"/>
      </w:pPr>
      <w:rPr>
        <w:b/>
      </w:rPr>
    </w:lvl>
  </w:abstractNum>
  <w:abstractNum w:abstractNumId="46" w15:restartNumberingAfterBreak="0">
    <w:nsid w:val="68890AA1"/>
    <w:multiLevelType w:val="hybridMultilevel"/>
    <w:tmpl w:val="D12AF2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97D1BB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AA62FA1"/>
    <w:multiLevelType w:val="singleLevel"/>
    <w:tmpl w:val="7C34579C"/>
    <w:lvl w:ilvl="0">
      <w:start w:val="1"/>
      <w:numFmt w:val="decimal"/>
      <w:lvlText w:val="2.%1."/>
      <w:lvlJc w:val="left"/>
      <w:pPr>
        <w:ind w:left="720" w:hanging="360"/>
      </w:pPr>
      <w:rPr>
        <w:rFonts w:hint="default"/>
        <w:b/>
      </w:rPr>
    </w:lvl>
  </w:abstractNum>
  <w:abstractNum w:abstractNumId="49" w15:restartNumberingAfterBreak="0">
    <w:nsid w:val="6E1D189A"/>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0" w15:restartNumberingAfterBreak="0">
    <w:nsid w:val="70111BC6"/>
    <w:multiLevelType w:val="singleLevel"/>
    <w:tmpl w:val="084241F8"/>
    <w:lvl w:ilvl="0">
      <w:start w:val="1"/>
      <w:numFmt w:val="ordinal"/>
      <w:lvlText w:val="12.%1"/>
      <w:lvlJc w:val="left"/>
      <w:pPr>
        <w:ind w:left="720" w:hanging="360"/>
      </w:pPr>
      <w:rPr>
        <w:rFonts w:hint="default"/>
        <w:b/>
      </w:rPr>
    </w:lvl>
  </w:abstractNum>
  <w:abstractNum w:abstractNumId="51" w15:restartNumberingAfterBreak="0">
    <w:nsid w:val="70ED109C"/>
    <w:multiLevelType w:val="hybridMultilevel"/>
    <w:tmpl w:val="61F6881E"/>
    <w:lvl w:ilvl="0" w:tplc="0405000F">
      <w:start w:val="1"/>
      <w:numFmt w:val="decimal"/>
      <w:lvlText w:val="%1."/>
      <w:lvlJc w:val="left"/>
      <w:pPr>
        <w:tabs>
          <w:tab w:val="num" w:pos="0"/>
        </w:tabs>
        <w:ind w:left="720" w:hanging="360"/>
      </w:pPr>
      <w:rPr>
        <w:rFonts w:hint="default"/>
        <w:b/>
      </w:rPr>
    </w:lvl>
    <w:lvl w:ilvl="1" w:tplc="0405000B">
      <w:start w:val="1"/>
      <w:numFmt w:val="bullet"/>
      <w:lvlText w:val=""/>
      <w:lvlJc w:val="left"/>
      <w:pPr>
        <w:tabs>
          <w:tab w:val="num" w:pos="1440"/>
        </w:tabs>
        <w:ind w:left="1440" w:hanging="360"/>
      </w:pPr>
      <w:rPr>
        <w:rFonts w:ascii="Wingdings" w:hAnsi="Wingdings" w:hint="default"/>
        <w:b/>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723951E5"/>
    <w:multiLevelType w:val="hybridMultilevel"/>
    <w:tmpl w:val="FED4B114"/>
    <w:lvl w:ilvl="0" w:tplc="53B239EC">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2B97E86"/>
    <w:multiLevelType w:val="hybridMultilevel"/>
    <w:tmpl w:val="5F5A58C0"/>
    <w:lvl w:ilvl="0" w:tplc="FEE40A1C">
      <w:start w:val="1"/>
      <w:numFmt w:val="bullet"/>
      <w:lvlText w:val="−"/>
      <w:lvlJc w:val="left"/>
      <w:pPr>
        <w:ind w:left="1260" w:hanging="360"/>
      </w:pPr>
      <w:rPr>
        <w:rFonts w:ascii="Times New Roman" w:hAnsi="Times New Roman" w:cs="Times New Roman"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55" w15:restartNumberingAfterBreak="0">
    <w:nsid w:val="74AB25B6"/>
    <w:multiLevelType w:val="multilevel"/>
    <w:tmpl w:val="A92A2310"/>
    <w:lvl w:ilvl="0">
      <w:start w:val="1"/>
      <w:numFmt w:val="decimal"/>
      <w:lvlText w:val="5.11.%1."/>
      <w:lvlJc w:val="left"/>
      <w:pPr>
        <w:tabs>
          <w:tab w:val="num" w:pos="397"/>
        </w:tabs>
        <w:ind w:left="397" w:hanging="397"/>
      </w:pPr>
      <w:rPr>
        <w:rFonts w:hint="default"/>
        <w:b w:val="0"/>
        <w:color w:val="auto"/>
      </w:rPr>
    </w:lvl>
    <w:lvl w:ilvl="1">
      <w:start w:val="1"/>
      <w:numFmt w:val="lowerLetter"/>
      <w:lvlText w:val="%2 )"/>
      <w:lvlJc w:val="left"/>
      <w:pPr>
        <w:tabs>
          <w:tab w:val="num" w:pos="851"/>
        </w:tabs>
        <w:ind w:left="907" w:hanging="453"/>
      </w:pPr>
      <w:rPr>
        <w:rFonts w:hint="default"/>
      </w:rPr>
    </w:lvl>
    <w:lvl w:ilvl="2">
      <w:start w:val="1"/>
      <w:numFmt w:val="bullet"/>
      <w:lvlText w:val="‐"/>
      <w:lvlJc w:val="left"/>
      <w:pPr>
        <w:tabs>
          <w:tab w:val="num" w:pos="907"/>
        </w:tabs>
        <w:ind w:left="907" w:hanging="170"/>
      </w:pPr>
      <w:rPr>
        <w:rFonts w:ascii="Trebuchet MS" w:hAnsi="Trebuchet MS" w:hint="default"/>
      </w:rPr>
    </w:lvl>
    <w:lvl w:ilvl="3">
      <w:start w:val="1"/>
      <w:numFmt w:val="bullet"/>
      <w:lvlText w:val="~"/>
      <w:lvlJc w:val="left"/>
      <w:pPr>
        <w:tabs>
          <w:tab w:val="num" w:pos="1588"/>
        </w:tabs>
        <w:ind w:left="1588" w:hanging="170"/>
      </w:pPr>
      <w:rPr>
        <w:rFonts w:ascii="Trebuchet MS" w:hAnsi="Trebuchet M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6" w15:restartNumberingAfterBreak="0">
    <w:nsid w:val="754B7E87"/>
    <w:multiLevelType w:val="hybridMultilevel"/>
    <w:tmpl w:val="B37411A4"/>
    <w:lvl w:ilvl="0" w:tplc="699AC226">
      <w:start w:val="1"/>
      <w:numFmt w:val="ordinal"/>
      <w:lvlText w:val="11.%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5C84599"/>
    <w:multiLevelType w:val="hybridMultilevel"/>
    <w:tmpl w:val="CD24631C"/>
    <w:lvl w:ilvl="0" w:tplc="1CE272D8">
      <w:start w:val="1"/>
      <w:numFmt w:val="ordinal"/>
      <w:lvlText w:val="4.%1"/>
      <w:lvlJc w:val="left"/>
      <w:pPr>
        <w:ind w:left="720" w:hanging="360"/>
      </w:pPr>
      <w:rPr>
        <w:rFonts w:hint="default"/>
        <w:b/>
      </w:rPr>
    </w:lvl>
    <w:lvl w:ilvl="1" w:tplc="C74A17E2">
      <w:start w:val="1"/>
      <w:numFmt w:val="lowerLetter"/>
      <w:lvlText w:val="%2."/>
      <w:lvlJc w:val="left"/>
      <w:pPr>
        <w:ind w:left="1440" w:hanging="360"/>
      </w:pPr>
      <w:rPr>
        <w:rFonts w:eastAsia="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65E578E"/>
    <w:multiLevelType w:val="multilevel"/>
    <w:tmpl w:val="FDF0A316"/>
    <w:lvl w:ilvl="0">
      <w:start w:val="1"/>
      <w:numFmt w:val="decimal"/>
      <w:lvlText w:val="2.2.%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decimal"/>
      <w:lvlText w:val="2.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776C4234"/>
    <w:multiLevelType w:val="hybridMultilevel"/>
    <w:tmpl w:val="227EA1AE"/>
    <w:lvl w:ilvl="0" w:tplc="7A3855F2">
      <w:start w:val="1"/>
      <w:numFmt w:val="decimal"/>
      <w:lvlText w:val="10.%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9905617"/>
    <w:multiLevelType w:val="hybridMultilevel"/>
    <w:tmpl w:val="7D408F26"/>
    <w:lvl w:ilvl="0" w:tplc="57CA30CC">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61" w15:restartNumberingAfterBreak="0">
    <w:nsid w:val="7B2D37EB"/>
    <w:multiLevelType w:val="hybridMultilevel"/>
    <w:tmpl w:val="8A10292C"/>
    <w:lvl w:ilvl="0" w:tplc="6E9EFEAE">
      <w:start w:val="1"/>
      <w:numFmt w:val="ordinal"/>
      <w:lvlText w:val="5.%1"/>
      <w:lvlJc w:val="left"/>
      <w:pPr>
        <w:ind w:left="502" w:hanging="360"/>
      </w:pPr>
      <w:rPr>
        <w:rFonts w:hint="default"/>
        <w:b/>
      </w:rPr>
    </w:lvl>
    <w:lvl w:ilvl="1" w:tplc="872897B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7E2061A8"/>
    <w:multiLevelType w:val="hybridMultilevel"/>
    <w:tmpl w:val="7182009A"/>
    <w:lvl w:ilvl="0" w:tplc="418281B4">
      <w:start w:val="1"/>
      <w:numFmt w:val="decimal"/>
      <w:lvlText w:val="3.%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56"/>
  </w:num>
  <w:num w:numId="11">
    <w:abstractNumId w:val="61"/>
  </w:num>
  <w:num w:numId="12">
    <w:abstractNumId w:val="57"/>
  </w:num>
  <w:num w:numId="13">
    <w:abstractNumId w:val="51"/>
  </w:num>
  <w:num w:numId="14">
    <w:abstractNumId w:val="18"/>
  </w:num>
  <w:num w:numId="15">
    <w:abstractNumId w:val="15"/>
  </w:num>
  <w:num w:numId="16">
    <w:abstractNumId w:val="12"/>
  </w:num>
  <w:num w:numId="17">
    <w:abstractNumId w:val="17"/>
  </w:num>
  <w:num w:numId="18">
    <w:abstractNumId w:val="60"/>
  </w:num>
  <w:num w:numId="19">
    <w:abstractNumId w:val="19"/>
  </w:num>
  <w:num w:numId="20">
    <w:abstractNumId w:val="46"/>
  </w:num>
  <w:num w:numId="21">
    <w:abstractNumId w:val="13"/>
  </w:num>
  <w:num w:numId="22">
    <w:abstractNumId w:val="36"/>
  </w:num>
  <w:num w:numId="23">
    <w:abstractNumId w:val="11"/>
  </w:num>
  <w:num w:numId="24">
    <w:abstractNumId w:val="10"/>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7"/>
  </w:num>
  <w:num w:numId="27">
    <w:abstractNumId w:val="54"/>
  </w:num>
  <w:num w:numId="28">
    <w:abstractNumId w:val="26"/>
  </w:num>
  <w:num w:numId="29">
    <w:abstractNumId w:val="44"/>
  </w:num>
  <w:num w:numId="30">
    <w:abstractNumId w:val="24"/>
  </w:num>
  <w:num w:numId="31">
    <w:abstractNumId w:val="58"/>
  </w:num>
  <w:num w:numId="32">
    <w:abstractNumId w:val="53"/>
  </w:num>
  <w:num w:numId="33">
    <w:abstractNumId w:val="16"/>
  </w:num>
  <w:num w:numId="34">
    <w:abstractNumId w:val="21"/>
  </w:num>
  <w:num w:numId="35">
    <w:abstractNumId w:val="35"/>
  </w:num>
  <w:num w:numId="36">
    <w:abstractNumId w:val="23"/>
  </w:num>
  <w:num w:numId="37">
    <w:abstractNumId w:val="62"/>
  </w:num>
  <w:num w:numId="38">
    <w:abstractNumId w:val="29"/>
  </w:num>
  <w:num w:numId="39">
    <w:abstractNumId w:val="37"/>
  </w:num>
  <w:num w:numId="40">
    <w:abstractNumId w:val="32"/>
  </w:num>
  <w:num w:numId="41">
    <w:abstractNumId w:val="45"/>
  </w:num>
  <w:num w:numId="42">
    <w:abstractNumId w:val="59"/>
  </w:num>
  <w:num w:numId="43">
    <w:abstractNumId w:val="20"/>
  </w:num>
  <w:num w:numId="44">
    <w:abstractNumId w:val="50"/>
  </w:num>
  <w:num w:numId="45">
    <w:abstractNumId w:val="25"/>
  </w:num>
  <w:num w:numId="46">
    <w:abstractNumId w:val="55"/>
  </w:num>
  <w:num w:numId="47">
    <w:abstractNumId w:val="38"/>
  </w:num>
  <w:num w:numId="48">
    <w:abstractNumId w:val="42"/>
  </w:num>
  <w:num w:numId="49">
    <w:abstractNumId w:val="43"/>
  </w:num>
  <w:num w:numId="50">
    <w:abstractNumId w:val="41"/>
  </w:num>
  <w:num w:numId="51">
    <w:abstractNumId w:val="48"/>
  </w:num>
  <w:num w:numId="52">
    <w:abstractNumId w:val="30"/>
  </w:num>
  <w:num w:numId="53">
    <w:abstractNumId w:val="33"/>
  </w:num>
  <w:num w:numId="54">
    <w:abstractNumId w:val="31"/>
  </w:num>
  <w:num w:numId="55">
    <w:abstractNumId w:val="27"/>
  </w:num>
  <w:num w:numId="56">
    <w:abstractNumId w:val="49"/>
  </w:num>
  <w:num w:numId="57">
    <w:abstractNumId w:val="14"/>
  </w:num>
  <w:num w:numId="58">
    <w:abstractNumId w:val="9"/>
  </w:num>
  <w:num w:numId="59">
    <w:abstractNumId w:val="39"/>
  </w:num>
  <w:num w:numId="60">
    <w:abstractNumId w:val="22"/>
  </w:num>
  <w:num w:numId="61">
    <w:abstractNumId w:val="34"/>
  </w:num>
  <w:num w:numId="62">
    <w:abstractNumId w:val="52"/>
  </w:num>
  <w:num w:numId="63">
    <w:abstractNumId w:val="4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9393"/>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94B"/>
    <w:rsid w:val="0000447B"/>
    <w:rsid w:val="000136B4"/>
    <w:rsid w:val="00015EB0"/>
    <w:rsid w:val="00024111"/>
    <w:rsid w:val="00032DA6"/>
    <w:rsid w:val="00034827"/>
    <w:rsid w:val="00036080"/>
    <w:rsid w:val="000401DC"/>
    <w:rsid w:val="0004078F"/>
    <w:rsid w:val="0004136C"/>
    <w:rsid w:val="00042469"/>
    <w:rsid w:val="000462BF"/>
    <w:rsid w:val="00050124"/>
    <w:rsid w:val="00052C7C"/>
    <w:rsid w:val="00056A3B"/>
    <w:rsid w:val="00060188"/>
    <w:rsid w:val="00061CFF"/>
    <w:rsid w:val="0006460C"/>
    <w:rsid w:val="00066B1D"/>
    <w:rsid w:val="00075013"/>
    <w:rsid w:val="00091A0D"/>
    <w:rsid w:val="00091F00"/>
    <w:rsid w:val="000A4BCE"/>
    <w:rsid w:val="000A4F88"/>
    <w:rsid w:val="000B6753"/>
    <w:rsid w:val="000C4E59"/>
    <w:rsid w:val="000D3322"/>
    <w:rsid w:val="000E0166"/>
    <w:rsid w:val="000E0CEC"/>
    <w:rsid w:val="000F0FF0"/>
    <w:rsid w:val="000F2FD6"/>
    <w:rsid w:val="000F3C3F"/>
    <w:rsid w:val="001012D8"/>
    <w:rsid w:val="001051EB"/>
    <w:rsid w:val="0011376D"/>
    <w:rsid w:val="00121336"/>
    <w:rsid w:val="00127BDA"/>
    <w:rsid w:val="0015328B"/>
    <w:rsid w:val="00153B90"/>
    <w:rsid w:val="0015612B"/>
    <w:rsid w:val="001719A4"/>
    <w:rsid w:val="00176135"/>
    <w:rsid w:val="0018372F"/>
    <w:rsid w:val="0018619C"/>
    <w:rsid w:val="00187C94"/>
    <w:rsid w:val="00193779"/>
    <w:rsid w:val="001939FE"/>
    <w:rsid w:val="00194562"/>
    <w:rsid w:val="001975E1"/>
    <w:rsid w:val="001A2D1C"/>
    <w:rsid w:val="001A6ECF"/>
    <w:rsid w:val="001B0E1A"/>
    <w:rsid w:val="001B5B62"/>
    <w:rsid w:val="001C4D1B"/>
    <w:rsid w:val="001C5691"/>
    <w:rsid w:val="001D036B"/>
    <w:rsid w:val="001E2BC9"/>
    <w:rsid w:val="001F373D"/>
    <w:rsid w:val="001F5EA6"/>
    <w:rsid w:val="001F67A6"/>
    <w:rsid w:val="00206818"/>
    <w:rsid w:val="002126BF"/>
    <w:rsid w:val="002147C8"/>
    <w:rsid w:val="00220EBE"/>
    <w:rsid w:val="00221E21"/>
    <w:rsid w:val="00231DF1"/>
    <w:rsid w:val="00235C02"/>
    <w:rsid w:val="00246EC2"/>
    <w:rsid w:val="00247280"/>
    <w:rsid w:val="00254ACA"/>
    <w:rsid w:val="00260460"/>
    <w:rsid w:val="00261A35"/>
    <w:rsid w:val="00267BDB"/>
    <w:rsid w:val="002770C6"/>
    <w:rsid w:val="00282BAB"/>
    <w:rsid w:val="00294B55"/>
    <w:rsid w:val="002A6FAB"/>
    <w:rsid w:val="002C7A19"/>
    <w:rsid w:val="002D2551"/>
    <w:rsid w:val="002E62C6"/>
    <w:rsid w:val="002F3D47"/>
    <w:rsid w:val="002F6000"/>
    <w:rsid w:val="00300263"/>
    <w:rsid w:val="00300EE2"/>
    <w:rsid w:val="00301994"/>
    <w:rsid w:val="00307E57"/>
    <w:rsid w:val="00315039"/>
    <w:rsid w:val="00315460"/>
    <w:rsid w:val="0032255B"/>
    <w:rsid w:val="0032281D"/>
    <w:rsid w:val="003272C6"/>
    <w:rsid w:val="00335A67"/>
    <w:rsid w:val="00336F5D"/>
    <w:rsid w:val="0034541E"/>
    <w:rsid w:val="00347447"/>
    <w:rsid w:val="00347BA4"/>
    <w:rsid w:val="003575B9"/>
    <w:rsid w:val="00366879"/>
    <w:rsid w:val="003708FC"/>
    <w:rsid w:val="003736C2"/>
    <w:rsid w:val="00375357"/>
    <w:rsid w:val="003822C9"/>
    <w:rsid w:val="00384ADE"/>
    <w:rsid w:val="00386F49"/>
    <w:rsid w:val="00392D7D"/>
    <w:rsid w:val="00394C1E"/>
    <w:rsid w:val="003979B9"/>
    <w:rsid w:val="003A0FDA"/>
    <w:rsid w:val="003C4412"/>
    <w:rsid w:val="003D3E7E"/>
    <w:rsid w:val="003E1423"/>
    <w:rsid w:val="003E7731"/>
    <w:rsid w:val="003F06E6"/>
    <w:rsid w:val="003F5310"/>
    <w:rsid w:val="003F7530"/>
    <w:rsid w:val="00410748"/>
    <w:rsid w:val="00420A12"/>
    <w:rsid w:val="0043276D"/>
    <w:rsid w:val="00441B7D"/>
    <w:rsid w:val="00445049"/>
    <w:rsid w:val="00456745"/>
    <w:rsid w:val="00457B39"/>
    <w:rsid w:val="004677B8"/>
    <w:rsid w:val="0047501D"/>
    <w:rsid w:val="00475F33"/>
    <w:rsid w:val="00481373"/>
    <w:rsid w:val="00482506"/>
    <w:rsid w:val="00482DD4"/>
    <w:rsid w:val="0048747A"/>
    <w:rsid w:val="00494EC7"/>
    <w:rsid w:val="00496368"/>
    <w:rsid w:val="00497421"/>
    <w:rsid w:val="00497811"/>
    <w:rsid w:val="004B6E2B"/>
    <w:rsid w:val="004C0153"/>
    <w:rsid w:val="004C165E"/>
    <w:rsid w:val="004C30CC"/>
    <w:rsid w:val="004C5495"/>
    <w:rsid w:val="004C64F4"/>
    <w:rsid w:val="004D049D"/>
    <w:rsid w:val="004D17A8"/>
    <w:rsid w:val="004E04E0"/>
    <w:rsid w:val="004E346C"/>
    <w:rsid w:val="004F0A23"/>
    <w:rsid w:val="004F4D6B"/>
    <w:rsid w:val="005009B2"/>
    <w:rsid w:val="00501F35"/>
    <w:rsid w:val="00507403"/>
    <w:rsid w:val="00510A9A"/>
    <w:rsid w:val="005114D5"/>
    <w:rsid w:val="00511CE4"/>
    <w:rsid w:val="005169E1"/>
    <w:rsid w:val="00534633"/>
    <w:rsid w:val="00534B62"/>
    <w:rsid w:val="00547B2B"/>
    <w:rsid w:val="00550D25"/>
    <w:rsid w:val="005543CD"/>
    <w:rsid w:val="00554F06"/>
    <w:rsid w:val="00560728"/>
    <w:rsid w:val="00560E82"/>
    <w:rsid w:val="00585BBF"/>
    <w:rsid w:val="0059695F"/>
    <w:rsid w:val="00597C10"/>
    <w:rsid w:val="005A397C"/>
    <w:rsid w:val="005B2006"/>
    <w:rsid w:val="005C6537"/>
    <w:rsid w:val="005E0DCA"/>
    <w:rsid w:val="005E13C0"/>
    <w:rsid w:val="005F25D4"/>
    <w:rsid w:val="00604177"/>
    <w:rsid w:val="00620DD4"/>
    <w:rsid w:val="006216F3"/>
    <w:rsid w:val="00642C2E"/>
    <w:rsid w:val="00645D7E"/>
    <w:rsid w:val="006510DB"/>
    <w:rsid w:val="00651195"/>
    <w:rsid w:val="006513EC"/>
    <w:rsid w:val="0065315C"/>
    <w:rsid w:val="00654E61"/>
    <w:rsid w:val="006600BA"/>
    <w:rsid w:val="006645DF"/>
    <w:rsid w:val="00665229"/>
    <w:rsid w:val="00670B2A"/>
    <w:rsid w:val="0067686F"/>
    <w:rsid w:val="0067729B"/>
    <w:rsid w:val="00692F9B"/>
    <w:rsid w:val="006941B4"/>
    <w:rsid w:val="006A2D4A"/>
    <w:rsid w:val="006A72B7"/>
    <w:rsid w:val="006B185B"/>
    <w:rsid w:val="006B21B1"/>
    <w:rsid w:val="006B3432"/>
    <w:rsid w:val="006B3E2B"/>
    <w:rsid w:val="006C1D6C"/>
    <w:rsid w:val="006C378F"/>
    <w:rsid w:val="006D70E8"/>
    <w:rsid w:val="006E0BA0"/>
    <w:rsid w:val="006E75A6"/>
    <w:rsid w:val="006E7EF3"/>
    <w:rsid w:val="006F3B71"/>
    <w:rsid w:val="006F75C2"/>
    <w:rsid w:val="0070279C"/>
    <w:rsid w:val="0070287F"/>
    <w:rsid w:val="00703F8C"/>
    <w:rsid w:val="00713F88"/>
    <w:rsid w:val="00714F3B"/>
    <w:rsid w:val="00732F04"/>
    <w:rsid w:val="00743221"/>
    <w:rsid w:val="00750CC1"/>
    <w:rsid w:val="007523A1"/>
    <w:rsid w:val="00753D7C"/>
    <w:rsid w:val="0076783E"/>
    <w:rsid w:val="00770BA6"/>
    <w:rsid w:val="00773F2C"/>
    <w:rsid w:val="007A5A15"/>
    <w:rsid w:val="007B7011"/>
    <w:rsid w:val="007B7051"/>
    <w:rsid w:val="007C53D4"/>
    <w:rsid w:val="007D4728"/>
    <w:rsid w:val="007D79CA"/>
    <w:rsid w:val="007E6AD7"/>
    <w:rsid w:val="007E7B99"/>
    <w:rsid w:val="007F01F6"/>
    <w:rsid w:val="007F3E97"/>
    <w:rsid w:val="007F5DE8"/>
    <w:rsid w:val="007F71E3"/>
    <w:rsid w:val="00800060"/>
    <w:rsid w:val="00817A4A"/>
    <w:rsid w:val="008340C2"/>
    <w:rsid w:val="008351F0"/>
    <w:rsid w:val="0083617D"/>
    <w:rsid w:val="00836A20"/>
    <w:rsid w:val="00841D0C"/>
    <w:rsid w:val="00870999"/>
    <w:rsid w:val="00874367"/>
    <w:rsid w:val="0087688D"/>
    <w:rsid w:val="00876A69"/>
    <w:rsid w:val="00883C8A"/>
    <w:rsid w:val="00884838"/>
    <w:rsid w:val="0088723F"/>
    <w:rsid w:val="00887EEF"/>
    <w:rsid w:val="00891BA4"/>
    <w:rsid w:val="008A130B"/>
    <w:rsid w:val="008A2B39"/>
    <w:rsid w:val="008A45AE"/>
    <w:rsid w:val="008A4A54"/>
    <w:rsid w:val="008B4436"/>
    <w:rsid w:val="008B5557"/>
    <w:rsid w:val="008B67FD"/>
    <w:rsid w:val="008B692E"/>
    <w:rsid w:val="008B7571"/>
    <w:rsid w:val="008C562D"/>
    <w:rsid w:val="008C562E"/>
    <w:rsid w:val="008D0E2F"/>
    <w:rsid w:val="008D22A9"/>
    <w:rsid w:val="008E00E4"/>
    <w:rsid w:val="008E2CE1"/>
    <w:rsid w:val="008F015E"/>
    <w:rsid w:val="008F0DB5"/>
    <w:rsid w:val="008F473B"/>
    <w:rsid w:val="008F59D8"/>
    <w:rsid w:val="008F61C8"/>
    <w:rsid w:val="00904899"/>
    <w:rsid w:val="009057B0"/>
    <w:rsid w:val="00905E4E"/>
    <w:rsid w:val="009063CA"/>
    <w:rsid w:val="00906404"/>
    <w:rsid w:val="00906A9C"/>
    <w:rsid w:val="00916689"/>
    <w:rsid w:val="00916B25"/>
    <w:rsid w:val="00917A38"/>
    <w:rsid w:val="00921774"/>
    <w:rsid w:val="00932C3D"/>
    <w:rsid w:val="0093694B"/>
    <w:rsid w:val="00937E3C"/>
    <w:rsid w:val="00944DD2"/>
    <w:rsid w:val="00946C04"/>
    <w:rsid w:val="00947063"/>
    <w:rsid w:val="00955DA7"/>
    <w:rsid w:val="00962557"/>
    <w:rsid w:val="00962E6A"/>
    <w:rsid w:val="0097767B"/>
    <w:rsid w:val="0098258C"/>
    <w:rsid w:val="0098394F"/>
    <w:rsid w:val="00983BEE"/>
    <w:rsid w:val="00997E90"/>
    <w:rsid w:val="009A4516"/>
    <w:rsid w:val="009C1635"/>
    <w:rsid w:val="009C395B"/>
    <w:rsid w:val="009E14D8"/>
    <w:rsid w:val="009E2EA8"/>
    <w:rsid w:val="009E7878"/>
    <w:rsid w:val="009F3CCE"/>
    <w:rsid w:val="009F43BE"/>
    <w:rsid w:val="009F7F61"/>
    <w:rsid w:val="00A07676"/>
    <w:rsid w:val="00A14790"/>
    <w:rsid w:val="00A2384A"/>
    <w:rsid w:val="00A332FD"/>
    <w:rsid w:val="00A34728"/>
    <w:rsid w:val="00A426C9"/>
    <w:rsid w:val="00A54FD6"/>
    <w:rsid w:val="00A65981"/>
    <w:rsid w:val="00A70F3D"/>
    <w:rsid w:val="00A75848"/>
    <w:rsid w:val="00A80293"/>
    <w:rsid w:val="00A81598"/>
    <w:rsid w:val="00A86ECD"/>
    <w:rsid w:val="00A90976"/>
    <w:rsid w:val="00A9305C"/>
    <w:rsid w:val="00A94F91"/>
    <w:rsid w:val="00A95998"/>
    <w:rsid w:val="00AA1A0D"/>
    <w:rsid w:val="00AA60B3"/>
    <w:rsid w:val="00AB2D32"/>
    <w:rsid w:val="00AB74C8"/>
    <w:rsid w:val="00AC0F8B"/>
    <w:rsid w:val="00AC12A8"/>
    <w:rsid w:val="00AC290D"/>
    <w:rsid w:val="00AD6B51"/>
    <w:rsid w:val="00AE262F"/>
    <w:rsid w:val="00AE5051"/>
    <w:rsid w:val="00AF4597"/>
    <w:rsid w:val="00AF6E13"/>
    <w:rsid w:val="00AF72D8"/>
    <w:rsid w:val="00B005A5"/>
    <w:rsid w:val="00B0250B"/>
    <w:rsid w:val="00B22A3B"/>
    <w:rsid w:val="00B277FF"/>
    <w:rsid w:val="00B31C48"/>
    <w:rsid w:val="00B33454"/>
    <w:rsid w:val="00B415F1"/>
    <w:rsid w:val="00B4586C"/>
    <w:rsid w:val="00B53D7A"/>
    <w:rsid w:val="00B57543"/>
    <w:rsid w:val="00B575A5"/>
    <w:rsid w:val="00B633B4"/>
    <w:rsid w:val="00B704CB"/>
    <w:rsid w:val="00B726D1"/>
    <w:rsid w:val="00B72D2D"/>
    <w:rsid w:val="00B93405"/>
    <w:rsid w:val="00B9656C"/>
    <w:rsid w:val="00B96FF2"/>
    <w:rsid w:val="00B97D2C"/>
    <w:rsid w:val="00BA46F7"/>
    <w:rsid w:val="00BC1742"/>
    <w:rsid w:val="00BC210F"/>
    <w:rsid w:val="00BC7518"/>
    <w:rsid w:val="00BD01C1"/>
    <w:rsid w:val="00BD5F15"/>
    <w:rsid w:val="00BE27C7"/>
    <w:rsid w:val="00BF181F"/>
    <w:rsid w:val="00BF1E0D"/>
    <w:rsid w:val="00BF1E91"/>
    <w:rsid w:val="00C07391"/>
    <w:rsid w:val="00C205FB"/>
    <w:rsid w:val="00C41EC5"/>
    <w:rsid w:val="00C444F2"/>
    <w:rsid w:val="00C45593"/>
    <w:rsid w:val="00C66E05"/>
    <w:rsid w:val="00C71229"/>
    <w:rsid w:val="00C71ECC"/>
    <w:rsid w:val="00C724CF"/>
    <w:rsid w:val="00C75573"/>
    <w:rsid w:val="00C80067"/>
    <w:rsid w:val="00C937D9"/>
    <w:rsid w:val="00C975C3"/>
    <w:rsid w:val="00CA04C7"/>
    <w:rsid w:val="00CA211B"/>
    <w:rsid w:val="00CA5E60"/>
    <w:rsid w:val="00CB1712"/>
    <w:rsid w:val="00CB6821"/>
    <w:rsid w:val="00CC5D26"/>
    <w:rsid w:val="00CD6D61"/>
    <w:rsid w:val="00CE11E0"/>
    <w:rsid w:val="00CE6B52"/>
    <w:rsid w:val="00CE76FC"/>
    <w:rsid w:val="00CF6B84"/>
    <w:rsid w:val="00D02282"/>
    <w:rsid w:val="00D026FB"/>
    <w:rsid w:val="00D02CED"/>
    <w:rsid w:val="00D15FB5"/>
    <w:rsid w:val="00D25A70"/>
    <w:rsid w:val="00D26BC8"/>
    <w:rsid w:val="00D27668"/>
    <w:rsid w:val="00D654A9"/>
    <w:rsid w:val="00D82681"/>
    <w:rsid w:val="00D91935"/>
    <w:rsid w:val="00D961EF"/>
    <w:rsid w:val="00DA442A"/>
    <w:rsid w:val="00DB4EE3"/>
    <w:rsid w:val="00DB6D3D"/>
    <w:rsid w:val="00DC45D5"/>
    <w:rsid w:val="00DC67F9"/>
    <w:rsid w:val="00DD0550"/>
    <w:rsid w:val="00DE059E"/>
    <w:rsid w:val="00DE650E"/>
    <w:rsid w:val="00DF2CFD"/>
    <w:rsid w:val="00E003D2"/>
    <w:rsid w:val="00E0195B"/>
    <w:rsid w:val="00E07AD1"/>
    <w:rsid w:val="00E07B6E"/>
    <w:rsid w:val="00E17AC8"/>
    <w:rsid w:val="00E23708"/>
    <w:rsid w:val="00E34BB8"/>
    <w:rsid w:val="00E36490"/>
    <w:rsid w:val="00E5720D"/>
    <w:rsid w:val="00E5796F"/>
    <w:rsid w:val="00E60574"/>
    <w:rsid w:val="00E6401C"/>
    <w:rsid w:val="00E66C2A"/>
    <w:rsid w:val="00E7015D"/>
    <w:rsid w:val="00E7185C"/>
    <w:rsid w:val="00E73BBC"/>
    <w:rsid w:val="00E745A7"/>
    <w:rsid w:val="00E80DA5"/>
    <w:rsid w:val="00E826DD"/>
    <w:rsid w:val="00E84B35"/>
    <w:rsid w:val="00E859AF"/>
    <w:rsid w:val="00E87E05"/>
    <w:rsid w:val="00E94E60"/>
    <w:rsid w:val="00E97010"/>
    <w:rsid w:val="00EA1E2A"/>
    <w:rsid w:val="00EB191C"/>
    <w:rsid w:val="00EB2647"/>
    <w:rsid w:val="00EB37B5"/>
    <w:rsid w:val="00EB53FC"/>
    <w:rsid w:val="00EC0EC4"/>
    <w:rsid w:val="00EC3BF7"/>
    <w:rsid w:val="00ED25C3"/>
    <w:rsid w:val="00ED477C"/>
    <w:rsid w:val="00ED7D0A"/>
    <w:rsid w:val="00EF1F55"/>
    <w:rsid w:val="00EF45B0"/>
    <w:rsid w:val="00F005E0"/>
    <w:rsid w:val="00F00775"/>
    <w:rsid w:val="00F016F2"/>
    <w:rsid w:val="00F15941"/>
    <w:rsid w:val="00F1639F"/>
    <w:rsid w:val="00F21129"/>
    <w:rsid w:val="00F34E26"/>
    <w:rsid w:val="00F365EB"/>
    <w:rsid w:val="00F422B5"/>
    <w:rsid w:val="00F46F1D"/>
    <w:rsid w:val="00F52930"/>
    <w:rsid w:val="00F6137A"/>
    <w:rsid w:val="00F62A2D"/>
    <w:rsid w:val="00F6427C"/>
    <w:rsid w:val="00F64BD7"/>
    <w:rsid w:val="00F650CF"/>
    <w:rsid w:val="00F82D25"/>
    <w:rsid w:val="00F91045"/>
    <w:rsid w:val="00F93452"/>
    <w:rsid w:val="00F936E1"/>
    <w:rsid w:val="00FA1FB5"/>
    <w:rsid w:val="00FB0BA8"/>
    <w:rsid w:val="00FB7928"/>
    <w:rsid w:val="00FC1840"/>
    <w:rsid w:val="00FC230C"/>
    <w:rsid w:val="00FC6666"/>
    <w:rsid w:val="00FC755C"/>
    <w:rsid w:val="00FE5CF7"/>
    <w:rsid w:val="00FF0167"/>
    <w:rsid w:val="00FF2B66"/>
    <w:rsid w:val="00FF2D10"/>
    <w:rsid w:val="00FF60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5:docId w15:val="{2F0E352D-E37B-4D71-8117-3A94C8432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0447B"/>
    <w:pPr>
      <w:spacing w:after="200" w:line="276" w:lineRule="auto"/>
    </w:pPr>
    <w:rPr>
      <w:rFonts w:ascii="Calibri" w:eastAsia="Calibri" w:hAnsi="Calibri"/>
      <w:sz w:val="22"/>
      <w:szCs w:val="22"/>
      <w:lang w:eastAsia="en-US"/>
    </w:rPr>
  </w:style>
  <w:style w:type="paragraph" w:styleId="Nadpis1">
    <w:name w:val="heading 1"/>
    <w:basedOn w:val="Normln"/>
    <w:next w:val="Normln"/>
    <w:qFormat/>
    <w:rsid w:val="0000447B"/>
    <w:pPr>
      <w:keepNext/>
      <w:numPr>
        <w:numId w:val="1"/>
      </w:numPr>
      <w:spacing w:before="360" w:after="180"/>
      <w:outlineLvl w:val="0"/>
    </w:pPr>
    <w:rPr>
      <w:b/>
      <w:bCs/>
      <w:kern w:val="1"/>
      <w:sz w:val="28"/>
      <w:szCs w:val="32"/>
    </w:rPr>
  </w:style>
  <w:style w:type="paragraph" w:styleId="Nadpis2">
    <w:name w:val="heading 2"/>
    <w:basedOn w:val="Normln"/>
    <w:next w:val="Normln"/>
    <w:qFormat/>
    <w:rsid w:val="0000447B"/>
    <w:pPr>
      <w:keepNext/>
      <w:numPr>
        <w:ilvl w:val="1"/>
        <w:numId w:val="1"/>
      </w:numPr>
      <w:spacing w:before="240" w:after="60" w:line="240" w:lineRule="atLeast"/>
      <w:ind w:left="601" w:right="-34" w:hanging="601"/>
      <w:jc w:val="both"/>
      <w:outlineLvl w:val="1"/>
    </w:pPr>
    <w:rPr>
      <w:rFonts w:ascii="Arial" w:hAnsi="Arial" w:cs="Arial"/>
      <w:b/>
      <w:bCs/>
      <w:i/>
      <w:iCs/>
      <w:sz w:val="28"/>
      <w:szCs w:val="28"/>
    </w:rPr>
  </w:style>
  <w:style w:type="paragraph" w:styleId="Nadpis6">
    <w:name w:val="heading 6"/>
    <w:basedOn w:val="Normln"/>
    <w:next w:val="Normln"/>
    <w:qFormat/>
    <w:rsid w:val="0000447B"/>
    <w:pPr>
      <w:numPr>
        <w:ilvl w:val="5"/>
        <w:numId w:val="1"/>
      </w:numPr>
      <w:spacing w:before="240" w:after="60"/>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00447B"/>
    <w:rPr>
      <w:rFonts w:ascii="Times New Roman" w:hAnsi="Times New Roman" w:cs="Times New Roman"/>
    </w:rPr>
  </w:style>
  <w:style w:type="character" w:customStyle="1" w:styleId="WW8Num3z0">
    <w:name w:val="WW8Num3z0"/>
    <w:rsid w:val="0000447B"/>
    <w:rPr>
      <w:b/>
    </w:rPr>
  </w:style>
  <w:style w:type="character" w:customStyle="1" w:styleId="WW8Num4z0">
    <w:name w:val="WW8Num4z0"/>
    <w:rsid w:val="0000447B"/>
    <w:rPr>
      <w:b/>
      <w:color w:val="auto"/>
    </w:rPr>
  </w:style>
  <w:style w:type="character" w:customStyle="1" w:styleId="WW8Num5z0">
    <w:name w:val="WW8Num5z0"/>
    <w:rsid w:val="0000447B"/>
    <w:rPr>
      <w:rFonts w:ascii="Times New Roman" w:eastAsia="Times New Roman" w:hAnsi="Times New Roman" w:cs="Times New Roman"/>
      <w:b/>
    </w:rPr>
  </w:style>
  <w:style w:type="character" w:customStyle="1" w:styleId="WW8Num6z0">
    <w:name w:val="WW8Num6z0"/>
    <w:rsid w:val="0000447B"/>
    <w:rPr>
      <w:rFonts w:ascii="Symbol" w:hAnsi="Symbol"/>
    </w:rPr>
  </w:style>
  <w:style w:type="character" w:customStyle="1" w:styleId="WW8Num7z0">
    <w:name w:val="WW8Num7z0"/>
    <w:rsid w:val="0000447B"/>
    <w:rPr>
      <w:b/>
    </w:rPr>
  </w:style>
  <w:style w:type="character" w:customStyle="1" w:styleId="WW8Num8z0">
    <w:name w:val="WW8Num8z0"/>
    <w:rsid w:val="0000447B"/>
    <w:rPr>
      <w:b/>
      <w:color w:val="auto"/>
    </w:rPr>
  </w:style>
  <w:style w:type="character" w:customStyle="1" w:styleId="WW8Num9z0">
    <w:name w:val="WW8Num9z0"/>
    <w:rsid w:val="0000447B"/>
    <w:rPr>
      <w:b/>
    </w:rPr>
  </w:style>
  <w:style w:type="character" w:customStyle="1" w:styleId="Absatz-Standardschriftart">
    <w:name w:val="Absatz-Standardschriftart"/>
    <w:rsid w:val="0000447B"/>
  </w:style>
  <w:style w:type="character" w:customStyle="1" w:styleId="WW8Num10z0">
    <w:name w:val="WW8Num10z0"/>
    <w:rsid w:val="0000447B"/>
    <w:rPr>
      <w:rFonts w:ascii="Symbol" w:hAnsi="Symbol"/>
    </w:rPr>
  </w:style>
  <w:style w:type="character" w:customStyle="1" w:styleId="WW8Num10z1">
    <w:name w:val="WW8Num10z1"/>
    <w:rsid w:val="0000447B"/>
    <w:rPr>
      <w:rFonts w:ascii="Courier New" w:hAnsi="Courier New" w:cs="Courier New"/>
    </w:rPr>
  </w:style>
  <w:style w:type="character" w:customStyle="1" w:styleId="WW8Num10z2">
    <w:name w:val="WW8Num10z2"/>
    <w:rsid w:val="0000447B"/>
    <w:rPr>
      <w:rFonts w:ascii="Wingdings" w:hAnsi="Wingdings"/>
    </w:rPr>
  </w:style>
  <w:style w:type="character" w:customStyle="1" w:styleId="WW8Num13z0">
    <w:name w:val="WW8Num13z0"/>
    <w:rsid w:val="0000447B"/>
    <w:rPr>
      <w:rFonts w:ascii="Symbol" w:hAnsi="Symbol"/>
    </w:rPr>
  </w:style>
  <w:style w:type="character" w:customStyle="1" w:styleId="WW8Num13z1">
    <w:name w:val="WW8Num13z1"/>
    <w:rsid w:val="0000447B"/>
    <w:rPr>
      <w:rFonts w:ascii="Courier New" w:hAnsi="Courier New" w:cs="Courier New"/>
    </w:rPr>
  </w:style>
  <w:style w:type="character" w:customStyle="1" w:styleId="WW8Num13z2">
    <w:name w:val="WW8Num13z2"/>
    <w:rsid w:val="0000447B"/>
    <w:rPr>
      <w:rFonts w:ascii="Wingdings" w:hAnsi="Wingdings"/>
    </w:rPr>
  </w:style>
  <w:style w:type="character" w:customStyle="1" w:styleId="WW8Num14z0">
    <w:name w:val="WW8Num14z0"/>
    <w:rsid w:val="0000447B"/>
    <w:rPr>
      <w:rFonts w:ascii="Times New Roman" w:hAnsi="Times New Roman" w:cs="Times New Roman"/>
      <w:b/>
    </w:rPr>
  </w:style>
  <w:style w:type="character" w:customStyle="1" w:styleId="WW8Num15z0">
    <w:name w:val="WW8Num15z0"/>
    <w:rsid w:val="0000447B"/>
    <w:rPr>
      <w:rFonts w:ascii="Times New Roman" w:hAnsi="Times New Roman" w:cs="Times New Roman"/>
    </w:rPr>
  </w:style>
  <w:style w:type="character" w:customStyle="1" w:styleId="WW8Num16z0">
    <w:name w:val="WW8Num16z0"/>
    <w:rsid w:val="0000447B"/>
    <w:rPr>
      <w:rFonts w:ascii="Wingdings" w:hAnsi="Wingdings"/>
    </w:rPr>
  </w:style>
  <w:style w:type="character" w:customStyle="1" w:styleId="WW8Num16z1">
    <w:name w:val="WW8Num16z1"/>
    <w:rsid w:val="0000447B"/>
    <w:rPr>
      <w:rFonts w:ascii="Courier New" w:hAnsi="Courier New" w:cs="Courier New"/>
    </w:rPr>
  </w:style>
  <w:style w:type="character" w:customStyle="1" w:styleId="WW8Num16z3">
    <w:name w:val="WW8Num16z3"/>
    <w:rsid w:val="0000447B"/>
    <w:rPr>
      <w:rFonts w:ascii="Symbol" w:hAnsi="Symbol"/>
    </w:rPr>
  </w:style>
  <w:style w:type="character" w:customStyle="1" w:styleId="WW8Num17z0">
    <w:name w:val="WW8Num17z0"/>
    <w:rsid w:val="0000447B"/>
    <w:rPr>
      <w:rFonts w:ascii="Times New Roman" w:hAnsi="Times New Roman" w:cs="Times New Roman"/>
    </w:rPr>
  </w:style>
  <w:style w:type="character" w:customStyle="1" w:styleId="WW8Num18z0">
    <w:name w:val="WW8Num18z0"/>
    <w:rsid w:val="0000447B"/>
    <w:rPr>
      <w:rFonts w:ascii="Symbol" w:hAnsi="Symbol"/>
    </w:rPr>
  </w:style>
  <w:style w:type="character" w:customStyle="1" w:styleId="WW8Num18z1">
    <w:name w:val="WW8Num18z1"/>
    <w:rsid w:val="0000447B"/>
    <w:rPr>
      <w:rFonts w:ascii="Courier New" w:hAnsi="Courier New" w:cs="Courier New"/>
    </w:rPr>
  </w:style>
  <w:style w:type="character" w:customStyle="1" w:styleId="WW8Num18z2">
    <w:name w:val="WW8Num18z2"/>
    <w:rsid w:val="0000447B"/>
    <w:rPr>
      <w:rFonts w:ascii="Wingdings" w:hAnsi="Wingdings"/>
    </w:rPr>
  </w:style>
  <w:style w:type="character" w:customStyle="1" w:styleId="WW8Num19z0">
    <w:name w:val="WW8Num19z0"/>
    <w:rsid w:val="0000447B"/>
    <w:rPr>
      <w:b/>
    </w:rPr>
  </w:style>
  <w:style w:type="character" w:customStyle="1" w:styleId="WW8Num20z0">
    <w:name w:val="WW8Num20z0"/>
    <w:rsid w:val="0000447B"/>
    <w:rPr>
      <w:rFonts w:ascii="Times New Roman" w:hAnsi="Times New Roman" w:cs="Times New Roman"/>
    </w:rPr>
  </w:style>
  <w:style w:type="character" w:customStyle="1" w:styleId="WW8NumSt2z0">
    <w:name w:val="WW8NumSt2z0"/>
    <w:rsid w:val="0000447B"/>
    <w:rPr>
      <w:rFonts w:ascii="Times New Roman" w:hAnsi="Times New Roman" w:cs="Times New Roman"/>
    </w:rPr>
  </w:style>
  <w:style w:type="character" w:customStyle="1" w:styleId="WW8NumSt3z0">
    <w:name w:val="WW8NumSt3z0"/>
    <w:rsid w:val="0000447B"/>
    <w:rPr>
      <w:rFonts w:ascii="Times New Roman" w:hAnsi="Times New Roman" w:cs="Times New Roman"/>
    </w:rPr>
  </w:style>
  <w:style w:type="character" w:customStyle="1" w:styleId="WW8NumSt4z0">
    <w:name w:val="WW8NumSt4z0"/>
    <w:rsid w:val="0000447B"/>
    <w:rPr>
      <w:rFonts w:ascii="Times New Roman" w:hAnsi="Times New Roman" w:cs="Times New Roman"/>
    </w:rPr>
  </w:style>
  <w:style w:type="character" w:customStyle="1" w:styleId="WW8NumSt6z0">
    <w:name w:val="WW8NumSt6z0"/>
    <w:rsid w:val="0000447B"/>
    <w:rPr>
      <w:rFonts w:ascii="Times New Roman" w:hAnsi="Times New Roman" w:cs="Times New Roman"/>
    </w:rPr>
  </w:style>
  <w:style w:type="character" w:customStyle="1" w:styleId="WW8NumSt8z0">
    <w:name w:val="WW8NumSt8z0"/>
    <w:rsid w:val="0000447B"/>
    <w:rPr>
      <w:rFonts w:ascii="Times New Roman" w:hAnsi="Times New Roman" w:cs="Times New Roman"/>
    </w:rPr>
  </w:style>
  <w:style w:type="character" w:customStyle="1" w:styleId="WW8NumSt9z0">
    <w:name w:val="WW8NumSt9z0"/>
    <w:rsid w:val="0000447B"/>
    <w:rPr>
      <w:rFonts w:ascii="Times New Roman" w:hAnsi="Times New Roman" w:cs="Times New Roman"/>
    </w:rPr>
  </w:style>
  <w:style w:type="character" w:customStyle="1" w:styleId="WW8NumSt10z0">
    <w:name w:val="WW8NumSt10z0"/>
    <w:rsid w:val="0000447B"/>
    <w:rPr>
      <w:rFonts w:ascii="Times New Roman" w:hAnsi="Times New Roman" w:cs="Times New Roman"/>
    </w:rPr>
  </w:style>
  <w:style w:type="character" w:customStyle="1" w:styleId="WW8NumSt11z0">
    <w:name w:val="WW8NumSt11z0"/>
    <w:rsid w:val="0000447B"/>
    <w:rPr>
      <w:rFonts w:ascii="Times New Roman" w:hAnsi="Times New Roman" w:cs="Times New Roman"/>
    </w:rPr>
  </w:style>
  <w:style w:type="character" w:customStyle="1" w:styleId="WW8NumSt12z0">
    <w:name w:val="WW8NumSt12z0"/>
    <w:rsid w:val="0000447B"/>
    <w:rPr>
      <w:rFonts w:ascii="Symbol" w:hAnsi="Symbol"/>
    </w:rPr>
  </w:style>
  <w:style w:type="character" w:customStyle="1" w:styleId="WW8NumSt14z0">
    <w:name w:val="WW8NumSt14z0"/>
    <w:rsid w:val="0000447B"/>
    <w:rPr>
      <w:rFonts w:ascii="Times New Roman" w:hAnsi="Times New Roman" w:cs="Times New Roman"/>
    </w:rPr>
  </w:style>
  <w:style w:type="character" w:customStyle="1" w:styleId="WW8NumSt15z0">
    <w:name w:val="WW8NumSt15z0"/>
    <w:rsid w:val="0000447B"/>
    <w:rPr>
      <w:rFonts w:ascii="Times New Roman" w:hAnsi="Times New Roman" w:cs="Times New Roman"/>
    </w:rPr>
  </w:style>
  <w:style w:type="character" w:customStyle="1" w:styleId="Standardnpsmoodstavce1">
    <w:name w:val="Standardní písmo odstavce1"/>
    <w:rsid w:val="0000447B"/>
  </w:style>
  <w:style w:type="character" w:styleId="Hypertextovodkaz">
    <w:name w:val="Hyperlink"/>
    <w:rsid w:val="0000447B"/>
    <w:rPr>
      <w:color w:val="0000FF"/>
      <w:u w:val="single"/>
    </w:rPr>
  </w:style>
  <w:style w:type="character" w:customStyle="1" w:styleId="CharChar">
    <w:name w:val="Char Char"/>
    <w:rsid w:val="0000447B"/>
    <w:rPr>
      <w:b/>
      <w:bCs/>
      <w:kern w:val="1"/>
      <w:sz w:val="28"/>
      <w:szCs w:val="32"/>
      <w:lang w:val="cs-CZ" w:eastAsia="ar-SA" w:bidi="ar-SA"/>
    </w:rPr>
  </w:style>
  <w:style w:type="character" w:customStyle="1" w:styleId="NadpispodkapitolyCharChar">
    <w:name w:val="Nadpis podkapitoly Char Char"/>
    <w:rsid w:val="0000447B"/>
    <w:rPr>
      <w:b/>
      <w:bCs/>
      <w:kern w:val="1"/>
      <w:sz w:val="24"/>
      <w:szCs w:val="32"/>
      <w:lang w:val="cs-CZ" w:eastAsia="ar-SA" w:bidi="ar-SA"/>
    </w:rPr>
  </w:style>
  <w:style w:type="character" w:customStyle="1" w:styleId="Symbolyproslovn">
    <w:name w:val="Symboly pro číslování"/>
    <w:rsid w:val="0000447B"/>
  </w:style>
  <w:style w:type="paragraph" w:customStyle="1" w:styleId="Nadpis">
    <w:name w:val="Nadpis"/>
    <w:basedOn w:val="Normln"/>
    <w:next w:val="Zkladntext"/>
    <w:rsid w:val="0000447B"/>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7E6AD7"/>
    <w:pPr>
      <w:spacing w:after="0" w:line="240" w:lineRule="auto"/>
      <w:jc w:val="both"/>
    </w:pPr>
    <w:rPr>
      <w:rFonts w:ascii="Times New Roman" w:eastAsia="Times New Roman" w:hAnsi="Times New Roman"/>
      <w:b/>
      <w:sz w:val="28"/>
      <w:szCs w:val="20"/>
    </w:rPr>
  </w:style>
  <w:style w:type="paragraph" w:styleId="Seznam">
    <w:name w:val="List"/>
    <w:basedOn w:val="Zkladntext"/>
    <w:rsid w:val="0000447B"/>
    <w:rPr>
      <w:rFonts w:cs="Tahoma"/>
    </w:rPr>
  </w:style>
  <w:style w:type="paragraph" w:customStyle="1" w:styleId="Popisek">
    <w:name w:val="Popisek"/>
    <w:basedOn w:val="Normln"/>
    <w:rsid w:val="0000447B"/>
    <w:pPr>
      <w:suppressLineNumbers/>
      <w:spacing w:before="120" w:after="120"/>
    </w:pPr>
    <w:rPr>
      <w:rFonts w:cs="Tahoma"/>
      <w:i/>
      <w:iCs/>
      <w:sz w:val="24"/>
      <w:szCs w:val="24"/>
    </w:rPr>
  </w:style>
  <w:style w:type="paragraph" w:customStyle="1" w:styleId="Rejstk">
    <w:name w:val="Rejstřík"/>
    <w:basedOn w:val="Normln"/>
    <w:rsid w:val="0000447B"/>
    <w:pPr>
      <w:suppressLineNumbers/>
    </w:pPr>
    <w:rPr>
      <w:rFonts w:cs="Tahoma"/>
    </w:rPr>
  </w:style>
  <w:style w:type="paragraph" w:styleId="Nzev">
    <w:name w:val="Title"/>
    <w:basedOn w:val="Normln"/>
    <w:next w:val="Normln"/>
    <w:qFormat/>
    <w:rsid w:val="0000447B"/>
    <w:pPr>
      <w:spacing w:before="360" w:after="180"/>
    </w:pPr>
    <w:rPr>
      <w:b/>
      <w:bCs/>
      <w:kern w:val="1"/>
      <w:szCs w:val="32"/>
    </w:rPr>
  </w:style>
  <w:style w:type="paragraph" w:styleId="Podtitul">
    <w:name w:val="Subtitle"/>
    <w:basedOn w:val="Nadpis"/>
    <w:next w:val="Zkladntext"/>
    <w:qFormat/>
    <w:rsid w:val="0000447B"/>
    <w:pPr>
      <w:jc w:val="center"/>
    </w:pPr>
    <w:rPr>
      <w:i/>
      <w:iCs/>
    </w:rPr>
  </w:style>
  <w:style w:type="paragraph" w:styleId="Odstavecseseznamem">
    <w:name w:val="List Paragraph"/>
    <w:basedOn w:val="Normln"/>
    <w:link w:val="OdstavecseseznamemChar"/>
    <w:uiPriority w:val="34"/>
    <w:qFormat/>
    <w:rsid w:val="007E6AD7"/>
    <w:pPr>
      <w:ind w:left="708"/>
    </w:pPr>
  </w:style>
  <w:style w:type="paragraph" w:customStyle="1" w:styleId="Obsahtabulky">
    <w:name w:val="Obsah tabulky"/>
    <w:basedOn w:val="Normln"/>
    <w:rsid w:val="0000447B"/>
    <w:pPr>
      <w:suppressLineNumbers/>
    </w:pPr>
  </w:style>
  <w:style w:type="paragraph" w:customStyle="1" w:styleId="Nadpistabulky">
    <w:name w:val="Nadpis tabulky"/>
    <w:basedOn w:val="Obsahtabulky"/>
    <w:rsid w:val="0000447B"/>
    <w:pPr>
      <w:jc w:val="center"/>
    </w:pPr>
    <w:rPr>
      <w:b/>
      <w:bCs/>
    </w:rPr>
  </w:style>
  <w:style w:type="paragraph" w:customStyle="1" w:styleId="DefaultText">
    <w:name w:val="Default Text"/>
    <w:basedOn w:val="Normln"/>
    <w:rsid w:val="0000447B"/>
    <w:rPr>
      <w:rFonts w:ascii="Times New Roman" w:hAnsi="Times New Roman"/>
      <w:sz w:val="24"/>
    </w:rPr>
  </w:style>
  <w:style w:type="paragraph" w:customStyle="1" w:styleId="Zkladntext21">
    <w:name w:val="Základní text 21"/>
    <w:basedOn w:val="Normln"/>
    <w:rsid w:val="0000447B"/>
    <w:pPr>
      <w:spacing w:after="120" w:line="480" w:lineRule="auto"/>
    </w:pPr>
  </w:style>
  <w:style w:type="paragraph" w:styleId="Zhlav">
    <w:name w:val="header"/>
    <w:basedOn w:val="Normln"/>
    <w:link w:val="ZhlavChar"/>
    <w:uiPriority w:val="99"/>
    <w:rsid w:val="00300EE2"/>
    <w:pPr>
      <w:tabs>
        <w:tab w:val="center" w:pos="4536"/>
        <w:tab w:val="right" w:pos="9072"/>
      </w:tabs>
    </w:pPr>
    <w:rPr>
      <w:rFonts w:ascii="Arial" w:eastAsia="Times New Roman" w:hAnsi="Arial"/>
      <w:szCs w:val="24"/>
      <w:lang w:eastAsia="ar-SA"/>
    </w:rPr>
  </w:style>
  <w:style w:type="character" w:customStyle="1" w:styleId="ZhlavChar">
    <w:name w:val="Záhlaví Char"/>
    <w:link w:val="Zhlav"/>
    <w:uiPriority w:val="99"/>
    <w:rsid w:val="00300EE2"/>
    <w:rPr>
      <w:rFonts w:ascii="Arial" w:hAnsi="Arial"/>
      <w:sz w:val="22"/>
      <w:szCs w:val="24"/>
      <w:lang w:eastAsia="ar-SA"/>
    </w:rPr>
  </w:style>
  <w:style w:type="paragraph" w:styleId="Zpat">
    <w:name w:val="footer"/>
    <w:basedOn w:val="Normln"/>
    <w:link w:val="ZpatChar"/>
    <w:uiPriority w:val="99"/>
    <w:rsid w:val="000F3C3F"/>
    <w:pPr>
      <w:tabs>
        <w:tab w:val="center" w:pos="4536"/>
        <w:tab w:val="right" w:pos="9072"/>
      </w:tabs>
      <w:suppressAutoHyphens/>
      <w:spacing w:after="0" w:line="240" w:lineRule="auto"/>
    </w:pPr>
    <w:rPr>
      <w:rFonts w:ascii="Arial" w:eastAsia="Times New Roman" w:hAnsi="Arial"/>
      <w:sz w:val="20"/>
      <w:szCs w:val="24"/>
      <w:lang w:eastAsia="ar-SA"/>
    </w:rPr>
  </w:style>
  <w:style w:type="character" w:customStyle="1" w:styleId="ZpatChar">
    <w:name w:val="Zápatí Char"/>
    <w:link w:val="Zpat"/>
    <w:uiPriority w:val="99"/>
    <w:rsid w:val="00300EE2"/>
    <w:rPr>
      <w:rFonts w:ascii="Arial" w:hAnsi="Arial"/>
      <w:szCs w:val="24"/>
      <w:lang w:eastAsia="ar-SA"/>
    </w:rPr>
  </w:style>
  <w:style w:type="paragraph" w:styleId="Normlnweb">
    <w:name w:val="Normal (Web)"/>
    <w:basedOn w:val="Normln"/>
    <w:uiPriority w:val="99"/>
    <w:unhideWhenUsed/>
    <w:rsid w:val="00DC45D5"/>
    <w:pPr>
      <w:spacing w:before="100" w:beforeAutospacing="1" w:after="100" w:afterAutospacing="1"/>
    </w:pPr>
    <w:rPr>
      <w:rFonts w:ascii="Times New Roman" w:hAnsi="Times New Roman"/>
      <w:sz w:val="24"/>
      <w:lang w:eastAsia="cs-CZ"/>
    </w:rPr>
  </w:style>
  <w:style w:type="paragraph" w:styleId="Textbubliny">
    <w:name w:val="Balloon Text"/>
    <w:basedOn w:val="Normln"/>
    <w:link w:val="TextbublinyChar"/>
    <w:uiPriority w:val="99"/>
    <w:unhideWhenUsed/>
    <w:rsid w:val="008A45AE"/>
    <w:pPr>
      <w:spacing w:after="0" w:line="240" w:lineRule="auto"/>
    </w:pPr>
    <w:rPr>
      <w:rFonts w:ascii="Tahoma" w:hAnsi="Tahoma"/>
      <w:sz w:val="16"/>
      <w:szCs w:val="16"/>
    </w:rPr>
  </w:style>
  <w:style w:type="character" w:customStyle="1" w:styleId="TextbublinyChar">
    <w:name w:val="Text bubliny Char"/>
    <w:link w:val="Textbubliny"/>
    <w:uiPriority w:val="99"/>
    <w:rsid w:val="00904899"/>
    <w:rPr>
      <w:rFonts w:ascii="Tahoma" w:eastAsia="Calibri" w:hAnsi="Tahoma"/>
      <w:sz w:val="16"/>
      <w:szCs w:val="16"/>
      <w:lang w:eastAsia="en-US"/>
    </w:rPr>
  </w:style>
  <w:style w:type="character" w:styleId="Odkaznakoment">
    <w:name w:val="annotation reference"/>
    <w:unhideWhenUsed/>
    <w:rsid w:val="002126BF"/>
    <w:rPr>
      <w:sz w:val="16"/>
      <w:szCs w:val="16"/>
    </w:rPr>
  </w:style>
  <w:style w:type="paragraph" w:styleId="Textkomente">
    <w:name w:val="annotation text"/>
    <w:basedOn w:val="Normln"/>
    <w:link w:val="TextkomenteChar"/>
    <w:unhideWhenUsed/>
    <w:rsid w:val="002126BF"/>
    <w:rPr>
      <w:sz w:val="20"/>
      <w:szCs w:val="20"/>
    </w:rPr>
  </w:style>
  <w:style w:type="character" w:customStyle="1" w:styleId="TextkomenteChar">
    <w:name w:val="Text komentáře Char"/>
    <w:basedOn w:val="Standardnpsmoodstavce"/>
    <w:link w:val="Textkomente"/>
    <w:rsid w:val="002126BF"/>
    <w:rPr>
      <w:rFonts w:ascii="Calibri" w:eastAsia="Calibri" w:hAnsi="Calibri"/>
      <w:lang w:eastAsia="en-US"/>
    </w:rPr>
  </w:style>
  <w:style w:type="paragraph" w:styleId="Pedmtkomente">
    <w:name w:val="annotation subject"/>
    <w:basedOn w:val="Textkomente"/>
    <w:next w:val="Textkomente"/>
    <w:link w:val="PedmtkomenteChar"/>
    <w:uiPriority w:val="99"/>
    <w:unhideWhenUsed/>
    <w:rsid w:val="002126BF"/>
    <w:rPr>
      <w:b/>
      <w:bCs/>
    </w:rPr>
  </w:style>
  <w:style w:type="character" w:customStyle="1" w:styleId="PedmtkomenteChar">
    <w:name w:val="Předmět komentáře Char"/>
    <w:basedOn w:val="TextkomenteChar"/>
    <w:link w:val="Pedmtkomente"/>
    <w:uiPriority w:val="99"/>
    <w:rsid w:val="002126BF"/>
    <w:rPr>
      <w:rFonts w:ascii="Calibri" w:eastAsia="Calibri" w:hAnsi="Calibri"/>
      <w:b/>
      <w:bCs/>
      <w:lang w:eastAsia="en-US"/>
    </w:rPr>
  </w:style>
  <w:style w:type="paragraph" w:styleId="Revize">
    <w:name w:val="Revision"/>
    <w:hidden/>
    <w:uiPriority w:val="99"/>
    <w:semiHidden/>
    <w:rsid w:val="002126BF"/>
    <w:rPr>
      <w:rFonts w:ascii="Calibri" w:eastAsia="Calibri" w:hAnsi="Calibri"/>
      <w:sz w:val="22"/>
      <w:szCs w:val="22"/>
      <w:lang w:eastAsia="en-US"/>
    </w:rPr>
  </w:style>
  <w:style w:type="character" w:customStyle="1" w:styleId="ZkladntextChar">
    <w:name w:val="Základní text Char"/>
    <w:link w:val="Zkladntext"/>
    <w:rsid w:val="002126BF"/>
    <w:rPr>
      <w:b/>
      <w:sz w:val="28"/>
    </w:rPr>
  </w:style>
  <w:style w:type="paragraph" w:customStyle="1" w:styleId="BodyText21">
    <w:name w:val="Body Text 21"/>
    <w:basedOn w:val="Normln"/>
    <w:rsid w:val="007E6AD7"/>
    <w:pPr>
      <w:widowControl w:val="0"/>
      <w:suppressAutoHyphens/>
      <w:spacing w:after="0" w:line="240" w:lineRule="auto"/>
      <w:jc w:val="both"/>
    </w:pPr>
    <w:rPr>
      <w:rFonts w:ascii="Times New Roman" w:eastAsia="Times New Roman" w:hAnsi="Times New Roman"/>
      <w:szCs w:val="20"/>
      <w:lang w:eastAsia="ar-SA"/>
    </w:rPr>
  </w:style>
  <w:style w:type="table" w:styleId="Mkatabulky">
    <w:name w:val="Table Grid"/>
    <w:basedOn w:val="Normlntabulka"/>
    <w:rsid w:val="00C455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odsazen21">
    <w:name w:val="Základní text odsazený 21"/>
    <w:basedOn w:val="Normln"/>
    <w:rsid w:val="00A9305C"/>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1C5691"/>
    <w:pPr>
      <w:numPr>
        <w:ilvl w:val="1"/>
        <w:numId w:val="61"/>
      </w:numPr>
      <w:spacing w:before="60" w:after="0" w:line="240" w:lineRule="auto"/>
    </w:pPr>
    <w:rPr>
      <w:rFonts w:ascii="Arial" w:eastAsia="Times New Roman" w:hAnsi="Arial"/>
      <w:szCs w:val="20"/>
      <w:lang w:eastAsia="cs-CZ"/>
    </w:rPr>
  </w:style>
  <w:style w:type="paragraph" w:customStyle="1" w:styleId="lnek">
    <w:name w:val="Článek"/>
    <w:basedOn w:val="Normln"/>
    <w:rsid w:val="001C5691"/>
    <w:pPr>
      <w:numPr>
        <w:numId w:val="61"/>
      </w:numPr>
      <w:autoSpaceDE w:val="0"/>
      <w:autoSpaceDN w:val="0"/>
      <w:spacing w:before="60" w:after="0" w:line="240" w:lineRule="auto"/>
      <w:jc w:val="center"/>
    </w:pPr>
    <w:rPr>
      <w:rFonts w:ascii="Arial" w:eastAsia="Times New Roman" w:hAnsi="Arial"/>
      <w:b/>
      <w:sz w:val="24"/>
      <w:szCs w:val="20"/>
      <w:lang w:eastAsia="cs-CZ"/>
    </w:rPr>
  </w:style>
  <w:style w:type="paragraph" w:customStyle="1" w:styleId="Default">
    <w:name w:val="Default"/>
    <w:rsid w:val="00955DA7"/>
    <w:pPr>
      <w:autoSpaceDE w:val="0"/>
      <w:autoSpaceDN w:val="0"/>
      <w:adjustRightInd w:val="0"/>
    </w:pPr>
    <w:rPr>
      <w:rFonts w:ascii="Calibri" w:hAnsi="Calibri" w:cs="Calibri"/>
      <w:color w:val="000000"/>
      <w:sz w:val="24"/>
      <w:szCs w:val="24"/>
    </w:rPr>
  </w:style>
  <w:style w:type="character" w:customStyle="1" w:styleId="OdstavecseseznamemChar">
    <w:name w:val="Odstavec se seznamem Char"/>
    <w:basedOn w:val="Standardnpsmoodstavce"/>
    <w:link w:val="Odstavecseseznamem"/>
    <w:uiPriority w:val="34"/>
    <w:locked/>
    <w:rsid w:val="004D17A8"/>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971771">
      <w:bodyDiv w:val="1"/>
      <w:marLeft w:val="0"/>
      <w:marRight w:val="0"/>
      <w:marTop w:val="0"/>
      <w:marBottom w:val="0"/>
      <w:divBdr>
        <w:top w:val="none" w:sz="0" w:space="0" w:color="auto"/>
        <w:left w:val="none" w:sz="0" w:space="0" w:color="auto"/>
        <w:bottom w:val="none" w:sz="0" w:space="0" w:color="auto"/>
        <w:right w:val="none" w:sz="0" w:space="0" w:color="auto"/>
      </w:divBdr>
    </w:div>
    <w:div w:id="1627390244">
      <w:bodyDiv w:val="1"/>
      <w:marLeft w:val="0"/>
      <w:marRight w:val="0"/>
      <w:marTop w:val="0"/>
      <w:marBottom w:val="0"/>
      <w:divBdr>
        <w:top w:val="none" w:sz="0" w:space="0" w:color="auto"/>
        <w:left w:val="none" w:sz="0" w:space="0" w:color="auto"/>
        <w:bottom w:val="none" w:sz="0" w:space="0" w:color="auto"/>
        <w:right w:val="none" w:sz="0" w:space="0" w:color="auto"/>
      </w:divBdr>
    </w:div>
    <w:div w:id="1695110594">
      <w:bodyDiv w:val="1"/>
      <w:marLeft w:val="0"/>
      <w:marRight w:val="0"/>
      <w:marTop w:val="0"/>
      <w:marBottom w:val="0"/>
      <w:divBdr>
        <w:top w:val="none" w:sz="0" w:space="0" w:color="auto"/>
        <w:left w:val="none" w:sz="0" w:space="0" w:color="auto"/>
        <w:bottom w:val="none" w:sz="0" w:space="0" w:color="auto"/>
        <w:right w:val="none" w:sz="0" w:space="0" w:color="auto"/>
      </w:divBdr>
    </w:div>
    <w:div w:id="206170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8813E5-6F38-4E36-A627-B497AA10C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10</Pages>
  <Words>3906</Words>
  <Characters>23048</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Krajská správa a údržba silnic Vysočiny, příspěvková organizace,</vt:lpstr>
    </vt:vector>
  </TitlesOfParts>
  <Company>KSUSV</Company>
  <LinksUpToDate>false</LinksUpToDate>
  <CharactersWithSpaces>26901</CharactersWithSpaces>
  <SharedDoc>false</SharedDoc>
  <HLinks>
    <vt:vector size="6" baseType="variant">
      <vt:variant>
        <vt:i4>7733264</vt:i4>
      </vt:variant>
      <vt:variant>
        <vt:i4>0</vt:i4>
      </vt:variant>
      <vt:variant>
        <vt:i4>0</vt:i4>
      </vt:variant>
      <vt:variant>
        <vt:i4>5</vt:i4>
      </vt:variant>
      <vt:variant>
        <vt:lpwstr>http://bms.vars.cz/h_login.asp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Krajská správa a údržba silnic Vysočiny, příspěvková organizace,</dc:title>
  <dc:creator>zidkova</dc:creator>
  <cp:lastModifiedBy>Janoušková Alena</cp:lastModifiedBy>
  <cp:revision>46</cp:revision>
  <cp:lastPrinted>2016-01-27T06:09:00Z</cp:lastPrinted>
  <dcterms:created xsi:type="dcterms:W3CDTF">2020-02-20T13:54:00Z</dcterms:created>
  <dcterms:modified xsi:type="dcterms:W3CDTF">2023-03-02T09:21:00Z</dcterms:modified>
</cp:coreProperties>
</file>